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F221F7" w14:textId="77777777" w:rsidR="00230E77" w:rsidRPr="00E134C0" w:rsidRDefault="00230E77" w:rsidP="00230E77">
      <w:pPr>
        <w:widowControl w:val="0"/>
        <w:autoSpaceDE w:val="0"/>
        <w:autoSpaceDN w:val="0"/>
        <w:adjustRightInd w:val="0"/>
        <w:spacing w:after="240"/>
        <w:contextualSpacing/>
        <w:rPr>
          <w:rFonts w:ascii="Arial" w:hAnsi="Arial" w:cs="Arial"/>
          <w:b/>
          <w:bCs/>
          <w:color w:val="000000"/>
          <w:sz w:val="22"/>
          <w:szCs w:val="22"/>
          <w:lang w:val="nl-NL"/>
        </w:rPr>
      </w:pPr>
      <w:r w:rsidRPr="00E134C0">
        <w:rPr>
          <w:rFonts w:ascii="Arial" w:hAnsi="Arial" w:cs="Arial"/>
          <w:b/>
          <w:bCs/>
          <w:color w:val="000000"/>
          <w:sz w:val="22"/>
          <w:szCs w:val="22"/>
          <w:lang w:val="nl-NL"/>
        </w:rPr>
        <w:t>PASSEND LEZEN</w:t>
      </w:r>
    </w:p>
    <w:p w14:paraId="79B0B446" w14:textId="55385AB9" w:rsidR="000E3641" w:rsidRPr="000E3641" w:rsidRDefault="000E3641" w:rsidP="000E3641">
      <w:pPr>
        <w:widowControl w:val="0"/>
        <w:autoSpaceDE w:val="0"/>
        <w:autoSpaceDN w:val="0"/>
        <w:adjustRightInd w:val="0"/>
        <w:spacing w:after="240"/>
        <w:contextualSpacing/>
        <w:rPr>
          <w:rFonts w:ascii="Arial" w:hAnsi="Arial" w:cs="Arial"/>
          <w:bCs/>
          <w:color w:val="000000"/>
          <w:sz w:val="22"/>
          <w:szCs w:val="22"/>
          <w:lang w:val="nl-NL"/>
        </w:rPr>
      </w:pPr>
      <w:r w:rsidRPr="000E3641">
        <w:rPr>
          <w:rFonts w:ascii="Arial" w:hAnsi="Arial" w:cs="Arial"/>
          <w:bCs/>
          <w:color w:val="000000"/>
          <w:sz w:val="22"/>
          <w:szCs w:val="22"/>
          <w:lang w:val="nl-NL"/>
        </w:rPr>
        <w:t>Passend Lezen is dé bibliotheek voor mensen met een leesbeperking. Met</w:t>
      </w:r>
      <w:r>
        <w:rPr>
          <w:rFonts w:ascii="Arial" w:hAnsi="Arial" w:cs="Arial"/>
          <w:bCs/>
          <w:color w:val="000000"/>
          <w:sz w:val="22"/>
          <w:szCs w:val="22"/>
          <w:lang w:val="nl-NL"/>
        </w:rPr>
        <w:t xml:space="preserve"> onder andere</w:t>
      </w:r>
      <w:r w:rsidRPr="000E3641">
        <w:rPr>
          <w:rFonts w:ascii="Arial" w:hAnsi="Arial" w:cs="Arial"/>
          <w:bCs/>
          <w:color w:val="000000"/>
          <w:sz w:val="22"/>
          <w:szCs w:val="22"/>
          <w:lang w:val="nl-NL"/>
        </w:rPr>
        <w:t xml:space="preserve"> een collectie van meer dan 100.000 gesproken boeken om naar te luisteren, is leesplezier voor iedereen mogelijk. Met Passend Lezen blijf je lezen! </w:t>
      </w:r>
    </w:p>
    <w:p w14:paraId="0B00D0A0" w14:textId="77777777" w:rsidR="000E3641" w:rsidRPr="000E3641" w:rsidRDefault="000E3641" w:rsidP="000E3641">
      <w:pPr>
        <w:widowControl w:val="0"/>
        <w:numPr>
          <w:ilvl w:val="0"/>
          <w:numId w:val="43"/>
        </w:numPr>
        <w:autoSpaceDE w:val="0"/>
        <w:autoSpaceDN w:val="0"/>
        <w:adjustRightInd w:val="0"/>
        <w:spacing w:after="240"/>
        <w:contextualSpacing/>
        <w:rPr>
          <w:rFonts w:ascii="Arial" w:hAnsi="Arial" w:cs="Arial"/>
          <w:bCs/>
          <w:color w:val="000000"/>
          <w:sz w:val="22"/>
          <w:szCs w:val="22"/>
          <w:lang w:val="nl-NL"/>
        </w:rPr>
      </w:pPr>
      <w:r w:rsidRPr="000E3641">
        <w:rPr>
          <w:rFonts w:ascii="Arial" w:hAnsi="Arial" w:cs="Arial"/>
          <w:bCs/>
          <w:color w:val="000000"/>
          <w:sz w:val="22"/>
          <w:szCs w:val="22"/>
          <w:lang w:val="nl-NL"/>
        </w:rPr>
        <w:t>Keuze uit ruim 100.000 boeken, kranten en tijdschriften.</w:t>
      </w:r>
    </w:p>
    <w:p w14:paraId="395052E2" w14:textId="77777777" w:rsidR="000E3641" w:rsidRPr="000E3641" w:rsidRDefault="000E3641" w:rsidP="000E3641">
      <w:pPr>
        <w:widowControl w:val="0"/>
        <w:numPr>
          <w:ilvl w:val="0"/>
          <w:numId w:val="43"/>
        </w:numPr>
        <w:autoSpaceDE w:val="0"/>
        <w:autoSpaceDN w:val="0"/>
        <w:adjustRightInd w:val="0"/>
        <w:spacing w:after="240"/>
        <w:contextualSpacing/>
        <w:rPr>
          <w:rFonts w:ascii="Arial" w:hAnsi="Arial" w:cs="Arial"/>
          <w:bCs/>
          <w:color w:val="000000"/>
          <w:sz w:val="22"/>
          <w:szCs w:val="22"/>
          <w:lang w:val="nl-NL"/>
        </w:rPr>
      </w:pPr>
      <w:r w:rsidRPr="000E3641">
        <w:rPr>
          <w:rFonts w:ascii="Arial" w:hAnsi="Arial" w:cs="Arial"/>
          <w:bCs/>
          <w:color w:val="000000"/>
          <w:sz w:val="22"/>
          <w:szCs w:val="22"/>
          <w:lang w:val="nl-NL"/>
        </w:rPr>
        <w:t>In diverse leesvormen, zoals gesproken boeken en braille.</w:t>
      </w:r>
    </w:p>
    <w:p w14:paraId="598869E3" w14:textId="77777777" w:rsidR="000E3641" w:rsidRPr="000E3641" w:rsidRDefault="000E3641" w:rsidP="000E3641">
      <w:pPr>
        <w:widowControl w:val="0"/>
        <w:numPr>
          <w:ilvl w:val="0"/>
          <w:numId w:val="43"/>
        </w:numPr>
        <w:autoSpaceDE w:val="0"/>
        <w:autoSpaceDN w:val="0"/>
        <w:adjustRightInd w:val="0"/>
        <w:spacing w:after="240"/>
        <w:contextualSpacing/>
        <w:rPr>
          <w:rFonts w:ascii="Arial" w:hAnsi="Arial" w:cs="Arial"/>
          <w:bCs/>
          <w:color w:val="000000"/>
          <w:sz w:val="22"/>
          <w:szCs w:val="22"/>
          <w:lang w:val="nl-NL"/>
        </w:rPr>
      </w:pPr>
      <w:r w:rsidRPr="000E3641">
        <w:rPr>
          <w:rFonts w:ascii="Arial" w:hAnsi="Arial" w:cs="Arial"/>
          <w:bCs/>
          <w:color w:val="000000"/>
          <w:sz w:val="22"/>
          <w:szCs w:val="22"/>
          <w:lang w:val="nl-NL"/>
        </w:rPr>
        <w:t>Met persoonlijke hulp voor wie dat wil.</w:t>
      </w:r>
    </w:p>
    <w:p w14:paraId="615315BC" w14:textId="77777777" w:rsidR="000E3641" w:rsidRPr="000E3641" w:rsidRDefault="000E3641" w:rsidP="000E3641">
      <w:pPr>
        <w:widowControl w:val="0"/>
        <w:numPr>
          <w:ilvl w:val="0"/>
          <w:numId w:val="43"/>
        </w:numPr>
        <w:autoSpaceDE w:val="0"/>
        <w:autoSpaceDN w:val="0"/>
        <w:adjustRightInd w:val="0"/>
        <w:spacing w:after="240"/>
        <w:contextualSpacing/>
        <w:rPr>
          <w:rFonts w:ascii="Arial" w:hAnsi="Arial" w:cs="Arial"/>
          <w:bCs/>
          <w:color w:val="000000"/>
          <w:sz w:val="22"/>
          <w:szCs w:val="22"/>
          <w:lang w:val="nl-NL"/>
        </w:rPr>
      </w:pPr>
      <w:r w:rsidRPr="000E3641">
        <w:rPr>
          <w:rFonts w:ascii="Arial" w:hAnsi="Arial" w:cs="Arial"/>
          <w:bCs/>
          <w:color w:val="000000"/>
          <w:sz w:val="22"/>
          <w:szCs w:val="22"/>
          <w:lang w:val="nl-NL"/>
        </w:rPr>
        <w:t>Dé bibliotheek voor iedereen met een leesbeperking.</w:t>
      </w:r>
    </w:p>
    <w:p w14:paraId="4B75B931" w14:textId="77777777" w:rsidR="000E3641" w:rsidRPr="000E3641" w:rsidRDefault="000E3641" w:rsidP="000E3641">
      <w:pPr>
        <w:widowControl w:val="0"/>
        <w:numPr>
          <w:ilvl w:val="0"/>
          <w:numId w:val="43"/>
        </w:numPr>
        <w:autoSpaceDE w:val="0"/>
        <w:autoSpaceDN w:val="0"/>
        <w:adjustRightInd w:val="0"/>
        <w:spacing w:after="240"/>
        <w:contextualSpacing/>
        <w:rPr>
          <w:rFonts w:ascii="Arial" w:hAnsi="Arial" w:cs="Arial"/>
          <w:bCs/>
          <w:color w:val="000000"/>
          <w:sz w:val="22"/>
          <w:szCs w:val="22"/>
          <w:lang w:val="nl-NL"/>
        </w:rPr>
      </w:pPr>
      <w:r w:rsidRPr="000E3641">
        <w:rPr>
          <w:rFonts w:ascii="Arial" w:hAnsi="Arial" w:cs="Arial"/>
          <w:bCs/>
          <w:color w:val="000000"/>
          <w:sz w:val="22"/>
          <w:szCs w:val="22"/>
          <w:lang w:val="nl-NL"/>
        </w:rPr>
        <w:t>Gratis tot 18 jaar, voor volwassenen € 33,- per jaar.</w:t>
      </w:r>
    </w:p>
    <w:p w14:paraId="212D95B0" w14:textId="77777777" w:rsidR="000E3641" w:rsidRPr="00E134C0" w:rsidRDefault="000E3641" w:rsidP="00697DDB">
      <w:pPr>
        <w:widowControl w:val="0"/>
        <w:autoSpaceDE w:val="0"/>
        <w:autoSpaceDN w:val="0"/>
        <w:adjustRightInd w:val="0"/>
        <w:spacing w:after="240"/>
        <w:contextualSpacing/>
        <w:rPr>
          <w:rFonts w:ascii="Arial" w:hAnsi="Arial" w:cs="Arial"/>
          <w:b/>
          <w:bCs/>
          <w:color w:val="000000"/>
          <w:sz w:val="22"/>
          <w:szCs w:val="22"/>
          <w:lang w:val="nl-NL"/>
        </w:rPr>
      </w:pPr>
    </w:p>
    <w:p w14:paraId="2B9082C7" w14:textId="77777777" w:rsidR="00230E77" w:rsidRPr="00E134C0" w:rsidRDefault="00E87506" w:rsidP="00697DDB">
      <w:pPr>
        <w:widowControl w:val="0"/>
        <w:autoSpaceDE w:val="0"/>
        <w:autoSpaceDN w:val="0"/>
        <w:adjustRightInd w:val="0"/>
        <w:spacing w:after="240"/>
        <w:contextualSpacing/>
        <w:rPr>
          <w:rFonts w:ascii="Arial" w:hAnsi="Arial" w:cs="Arial"/>
          <w:b/>
          <w:bCs/>
          <w:color w:val="000000"/>
          <w:sz w:val="22"/>
          <w:szCs w:val="22"/>
          <w:lang w:val="nl-NL"/>
        </w:rPr>
      </w:pPr>
      <w:r w:rsidRPr="00E134C0">
        <w:rPr>
          <w:rFonts w:ascii="Arial" w:hAnsi="Arial" w:cs="Arial"/>
          <w:b/>
          <w:bCs/>
          <w:color w:val="000000"/>
          <w:sz w:val="22"/>
          <w:szCs w:val="22"/>
          <w:lang w:val="nl-NL"/>
        </w:rPr>
        <w:t>CAMPAGNE INFORMATIE</w:t>
      </w:r>
      <w:r w:rsidR="00756328" w:rsidRPr="00E134C0">
        <w:rPr>
          <w:rFonts w:ascii="Arial" w:hAnsi="Arial" w:cs="Arial"/>
          <w:b/>
          <w:bCs/>
          <w:color w:val="000000"/>
          <w:sz w:val="22"/>
          <w:szCs w:val="22"/>
          <w:lang w:val="nl-NL"/>
        </w:rPr>
        <w:tab/>
      </w:r>
    </w:p>
    <w:p w14:paraId="335914EA" w14:textId="45931A8A" w:rsidR="00553C2A" w:rsidRPr="00E134C0" w:rsidRDefault="00553C2A" w:rsidP="00E87506">
      <w:pPr>
        <w:widowControl w:val="0"/>
        <w:autoSpaceDE w:val="0"/>
        <w:autoSpaceDN w:val="0"/>
        <w:adjustRightInd w:val="0"/>
        <w:spacing w:after="240"/>
        <w:contextualSpacing/>
        <w:rPr>
          <w:rFonts w:ascii="Arial" w:hAnsi="Arial" w:cs="Arial"/>
          <w:color w:val="000000"/>
          <w:sz w:val="22"/>
          <w:szCs w:val="22"/>
          <w:lang w:val="nl-NL"/>
        </w:rPr>
      </w:pPr>
      <w:r w:rsidRPr="00553C2A">
        <w:rPr>
          <w:rFonts w:ascii="Arial" w:hAnsi="Arial" w:cs="Arial"/>
          <w:color w:val="000000"/>
          <w:sz w:val="22"/>
          <w:szCs w:val="22"/>
          <w:lang w:val="nl-NL"/>
        </w:rPr>
        <w:t>Lezen verrijkt het leven, ook als je zicht achteruitgaat. Met onze nieuwe landelijke campagne ‘Blijf lezen’ willen we laten zien dat niemand hoeft te stoppen met lezen. Dankzij de diensten van Passend Lezen kan iedereen blijven genieten van boeken, kranten en tijdschriften op een manier die het beste past.</w:t>
      </w:r>
      <w:r>
        <w:rPr>
          <w:rFonts w:ascii="Arial" w:hAnsi="Arial" w:cs="Arial"/>
          <w:color w:val="000000"/>
          <w:sz w:val="22"/>
          <w:szCs w:val="22"/>
          <w:lang w:val="nl-NL"/>
        </w:rPr>
        <w:t xml:space="preserve"> </w:t>
      </w:r>
    </w:p>
    <w:p w14:paraId="2D5D2822" w14:textId="77777777" w:rsidR="00603E74" w:rsidRDefault="00603E74" w:rsidP="00E87506">
      <w:pPr>
        <w:widowControl w:val="0"/>
        <w:autoSpaceDE w:val="0"/>
        <w:autoSpaceDN w:val="0"/>
        <w:adjustRightInd w:val="0"/>
        <w:spacing w:after="240"/>
        <w:contextualSpacing/>
        <w:rPr>
          <w:rFonts w:ascii="Arial" w:hAnsi="Arial" w:cs="Arial"/>
          <w:b/>
          <w:bCs/>
          <w:color w:val="000000"/>
          <w:sz w:val="22"/>
          <w:szCs w:val="22"/>
          <w:lang w:val="nl-NL"/>
        </w:rPr>
      </w:pPr>
    </w:p>
    <w:p w14:paraId="69D9783D" w14:textId="77777777" w:rsidR="008310CF" w:rsidRPr="00A47E90" w:rsidRDefault="008310CF" w:rsidP="00E87506">
      <w:pPr>
        <w:widowControl w:val="0"/>
        <w:autoSpaceDE w:val="0"/>
        <w:autoSpaceDN w:val="0"/>
        <w:adjustRightInd w:val="0"/>
        <w:spacing w:after="240"/>
        <w:contextualSpacing/>
        <w:rPr>
          <w:rFonts w:ascii="Arial" w:hAnsi="Arial" w:cs="Arial"/>
          <w:b/>
          <w:bCs/>
          <w:color w:val="000000"/>
          <w:sz w:val="22"/>
          <w:szCs w:val="22"/>
          <w:lang w:val="nl-NL"/>
        </w:rPr>
      </w:pPr>
      <w:r w:rsidRPr="00A47E90">
        <w:rPr>
          <w:rFonts w:ascii="Arial" w:hAnsi="Arial" w:cs="Arial"/>
          <w:b/>
          <w:bCs/>
          <w:color w:val="000000"/>
          <w:sz w:val="22"/>
          <w:szCs w:val="22"/>
          <w:lang w:val="nl-NL"/>
        </w:rPr>
        <w:t>Hieronder vind je enkele standaardteksten die gebruikt kunnen worden om onze campagne te promoten.</w:t>
      </w:r>
    </w:p>
    <w:p w14:paraId="56E6BED6" w14:textId="77777777" w:rsidR="00E134C0" w:rsidRDefault="00E134C0" w:rsidP="00E134C0">
      <w:pPr>
        <w:widowControl w:val="0"/>
        <w:autoSpaceDE w:val="0"/>
        <w:autoSpaceDN w:val="0"/>
        <w:adjustRightInd w:val="0"/>
        <w:spacing w:after="240"/>
        <w:contextualSpacing/>
        <w:rPr>
          <w:rFonts w:ascii="Arial" w:hAnsi="Arial" w:cs="Arial"/>
          <w:color w:val="000000"/>
          <w:sz w:val="22"/>
          <w:szCs w:val="22"/>
          <w:lang w:val="nl-NL"/>
        </w:rPr>
      </w:pPr>
    </w:p>
    <w:p w14:paraId="5C754C9F" w14:textId="6A71BC5E" w:rsidR="00604A56" w:rsidRPr="00604A56" w:rsidRDefault="00604A56" w:rsidP="00E134C0">
      <w:pPr>
        <w:widowControl w:val="0"/>
        <w:autoSpaceDE w:val="0"/>
        <w:autoSpaceDN w:val="0"/>
        <w:adjustRightInd w:val="0"/>
        <w:spacing w:after="240"/>
        <w:contextualSpacing/>
        <w:rPr>
          <w:rFonts w:ascii="Arial" w:hAnsi="Arial" w:cs="Arial"/>
          <w:b/>
          <w:bCs/>
          <w:color w:val="000000"/>
          <w:sz w:val="22"/>
          <w:szCs w:val="22"/>
          <w:lang w:val="nl-NL"/>
        </w:rPr>
      </w:pPr>
      <w:r w:rsidRPr="00604A56">
        <w:rPr>
          <w:rFonts w:ascii="Arial" w:hAnsi="Arial" w:cs="Arial"/>
          <w:b/>
          <w:bCs/>
          <w:color w:val="000000"/>
          <w:sz w:val="22"/>
          <w:szCs w:val="22"/>
          <w:lang w:val="nl-NL"/>
        </w:rPr>
        <w:t>TE TAGGEN IN SOCIAL MEDIABERICHTEN:</w:t>
      </w:r>
    </w:p>
    <w:p w14:paraId="47B86F18" w14:textId="77777777" w:rsidR="00604A56" w:rsidRDefault="00604A56" w:rsidP="00E134C0">
      <w:pPr>
        <w:widowControl w:val="0"/>
        <w:autoSpaceDE w:val="0"/>
        <w:autoSpaceDN w:val="0"/>
        <w:adjustRightInd w:val="0"/>
        <w:spacing w:after="240"/>
        <w:contextualSpacing/>
        <w:rPr>
          <w:rFonts w:ascii="Arial" w:hAnsi="Arial" w:cs="Arial"/>
          <w:color w:val="000000"/>
          <w:sz w:val="22"/>
          <w:szCs w:val="22"/>
          <w:lang w:val="nl-NL"/>
        </w:rPr>
      </w:pPr>
    </w:p>
    <w:p w14:paraId="534751D8" w14:textId="084A260A" w:rsidR="00604A56" w:rsidRDefault="00604A56" w:rsidP="00E134C0">
      <w:pPr>
        <w:widowControl w:val="0"/>
        <w:autoSpaceDE w:val="0"/>
        <w:autoSpaceDN w:val="0"/>
        <w:adjustRightInd w:val="0"/>
        <w:spacing w:after="240"/>
        <w:contextualSpacing/>
        <w:rPr>
          <w:rFonts w:ascii="Arial" w:hAnsi="Arial" w:cs="Arial"/>
          <w:color w:val="000000"/>
          <w:sz w:val="22"/>
          <w:szCs w:val="22"/>
          <w:lang w:val="nl-NL"/>
        </w:rPr>
      </w:pPr>
      <w:r>
        <w:rPr>
          <w:rFonts w:ascii="Arial" w:hAnsi="Arial" w:cs="Arial"/>
          <w:color w:val="000000"/>
          <w:sz w:val="22"/>
          <w:szCs w:val="22"/>
          <w:lang w:val="nl-NL"/>
        </w:rPr>
        <w:t>@passendlezen</w:t>
      </w:r>
    </w:p>
    <w:p w14:paraId="61AFEBA7" w14:textId="77777777" w:rsidR="00D11880" w:rsidRDefault="00D11880" w:rsidP="00E134C0">
      <w:pPr>
        <w:widowControl w:val="0"/>
        <w:autoSpaceDE w:val="0"/>
        <w:autoSpaceDN w:val="0"/>
        <w:adjustRightInd w:val="0"/>
        <w:spacing w:after="240"/>
        <w:contextualSpacing/>
        <w:rPr>
          <w:rFonts w:ascii="Arial" w:hAnsi="Arial" w:cs="Arial"/>
          <w:color w:val="000000"/>
          <w:sz w:val="22"/>
          <w:szCs w:val="22"/>
          <w:lang w:val="nl-NL"/>
        </w:rPr>
      </w:pPr>
    </w:p>
    <w:p w14:paraId="01DD9797" w14:textId="200AD6FC" w:rsidR="00D11880" w:rsidRDefault="00D11880" w:rsidP="00E134C0">
      <w:pPr>
        <w:widowControl w:val="0"/>
        <w:autoSpaceDE w:val="0"/>
        <w:autoSpaceDN w:val="0"/>
        <w:adjustRightInd w:val="0"/>
        <w:spacing w:after="240"/>
        <w:contextualSpacing/>
        <w:rPr>
          <w:rFonts w:ascii="Arial" w:hAnsi="Arial" w:cs="Arial"/>
          <w:color w:val="000000"/>
          <w:sz w:val="22"/>
          <w:szCs w:val="22"/>
          <w:lang w:val="nl-NL"/>
        </w:rPr>
      </w:pPr>
      <w:r>
        <w:rPr>
          <w:rFonts w:ascii="Arial" w:hAnsi="Arial" w:cs="Arial"/>
          <w:color w:val="000000"/>
          <w:sz w:val="22"/>
          <w:szCs w:val="22"/>
          <w:lang w:val="nl-NL"/>
        </w:rPr>
        <w:t>#blijflezen #passendlezen</w:t>
      </w:r>
    </w:p>
    <w:p w14:paraId="6D33E930" w14:textId="77777777" w:rsidR="00E134C0" w:rsidRPr="00E134C0" w:rsidRDefault="00E134C0" w:rsidP="00E87506">
      <w:pPr>
        <w:widowControl w:val="0"/>
        <w:autoSpaceDE w:val="0"/>
        <w:autoSpaceDN w:val="0"/>
        <w:adjustRightInd w:val="0"/>
        <w:spacing w:after="240"/>
        <w:contextualSpacing/>
        <w:rPr>
          <w:rFonts w:ascii="Arial" w:hAnsi="Arial" w:cs="Arial"/>
          <w:color w:val="000000"/>
          <w:sz w:val="22"/>
          <w:szCs w:val="22"/>
          <w:lang w:val="nl-NL"/>
        </w:rPr>
      </w:pPr>
      <w:r w:rsidRPr="00E134C0">
        <w:rPr>
          <w:rFonts w:ascii="Arial" w:hAnsi="Arial" w:cs="Arial"/>
          <w:color w:val="000000"/>
          <w:sz w:val="22"/>
          <w:szCs w:val="22"/>
          <w:lang w:val="nl-NL"/>
        </w:rPr>
        <w:t xml:space="preserve">----- </w:t>
      </w:r>
    </w:p>
    <w:p w14:paraId="7B85C148" w14:textId="77777777" w:rsidR="008310CF" w:rsidRDefault="008310CF" w:rsidP="00E87506">
      <w:pPr>
        <w:widowControl w:val="0"/>
        <w:autoSpaceDE w:val="0"/>
        <w:autoSpaceDN w:val="0"/>
        <w:adjustRightInd w:val="0"/>
        <w:spacing w:after="240"/>
        <w:contextualSpacing/>
        <w:rPr>
          <w:rFonts w:ascii="Arial" w:hAnsi="Arial" w:cs="Arial"/>
          <w:color w:val="000000"/>
          <w:sz w:val="22"/>
          <w:szCs w:val="22"/>
          <w:lang w:val="nl-NL"/>
        </w:rPr>
      </w:pPr>
    </w:p>
    <w:p w14:paraId="5554E842" w14:textId="5C22F19F" w:rsidR="009163CA" w:rsidRPr="006B7F99" w:rsidRDefault="00604A56" w:rsidP="00230E77">
      <w:pPr>
        <w:widowControl w:val="0"/>
        <w:autoSpaceDE w:val="0"/>
        <w:autoSpaceDN w:val="0"/>
        <w:adjustRightInd w:val="0"/>
        <w:spacing w:after="240"/>
        <w:contextualSpacing/>
        <w:rPr>
          <w:rFonts w:ascii="Arial" w:hAnsi="Arial" w:cs="Arial"/>
          <w:b/>
          <w:bCs/>
          <w:color w:val="000000"/>
          <w:sz w:val="28"/>
          <w:szCs w:val="28"/>
          <w:u w:val="single"/>
          <w:lang w:val="nl-NL"/>
        </w:rPr>
      </w:pPr>
      <w:r>
        <w:rPr>
          <w:rFonts w:ascii="Arial" w:hAnsi="Arial" w:cs="Arial"/>
          <w:b/>
          <w:bCs/>
          <w:color w:val="000000"/>
          <w:sz w:val="28"/>
          <w:szCs w:val="28"/>
          <w:u w:val="single"/>
          <w:lang w:val="nl-NL"/>
        </w:rPr>
        <w:t xml:space="preserve">Campagneteksten </w:t>
      </w:r>
    </w:p>
    <w:p w14:paraId="355F049E" w14:textId="77777777" w:rsidR="006B7F99" w:rsidRDefault="006B7F99" w:rsidP="00230E77">
      <w:pPr>
        <w:widowControl w:val="0"/>
        <w:autoSpaceDE w:val="0"/>
        <w:autoSpaceDN w:val="0"/>
        <w:adjustRightInd w:val="0"/>
        <w:spacing w:after="240"/>
        <w:contextualSpacing/>
        <w:rPr>
          <w:rFonts w:ascii="Arial" w:hAnsi="Arial" w:cs="Arial"/>
          <w:b/>
          <w:bCs/>
          <w:color w:val="000000"/>
          <w:sz w:val="22"/>
          <w:szCs w:val="22"/>
          <w:lang w:val="nl-NL"/>
        </w:rPr>
      </w:pPr>
    </w:p>
    <w:p w14:paraId="1940F6AB" w14:textId="231E1E93" w:rsidR="00BC06E8" w:rsidRPr="00DB02A5" w:rsidRDefault="00BC06E8" w:rsidP="00BC06E8">
      <w:pPr>
        <w:widowControl w:val="0"/>
        <w:autoSpaceDE w:val="0"/>
        <w:autoSpaceDN w:val="0"/>
        <w:adjustRightInd w:val="0"/>
        <w:spacing w:after="240"/>
        <w:contextualSpacing/>
        <w:rPr>
          <w:rFonts w:ascii="Arial" w:hAnsi="Arial" w:cs="Arial"/>
          <w:b/>
          <w:bCs/>
          <w:color w:val="000000"/>
          <w:sz w:val="22"/>
          <w:szCs w:val="22"/>
          <w:lang w:val="nl-NL"/>
        </w:rPr>
      </w:pPr>
      <w:r w:rsidRPr="00DB02A5">
        <w:rPr>
          <w:rFonts w:ascii="Arial" w:hAnsi="Arial" w:cs="Arial"/>
          <w:b/>
          <w:bCs/>
          <w:color w:val="000000"/>
          <w:sz w:val="22"/>
          <w:szCs w:val="22"/>
          <w:lang w:val="nl-NL"/>
        </w:rPr>
        <w:t>STANDAARDTEKST</w:t>
      </w:r>
      <w:r w:rsidR="006B7F99" w:rsidRPr="00DB02A5">
        <w:rPr>
          <w:rFonts w:ascii="Arial" w:hAnsi="Arial" w:cs="Arial"/>
          <w:b/>
          <w:bCs/>
          <w:color w:val="000000"/>
          <w:sz w:val="22"/>
          <w:szCs w:val="22"/>
          <w:lang w:val="nl-NL"/>
        </w:rPr>
        <w:t xml:space="preserve"> </w:t>
      </w:r>
    </w:p>
    <w:p w14:paraId="77A2EDAB" w14:textId="108E8395" w:rsidR="00DB02A5" w:rsidRPr="00DB02A5" w:rsidRDefault="00DB02A5" w:rsidP="00BC06E8">
      <w:pPr>
        <w:widowControl w:val="0"/>
        <w:autoSpaceDE w:val="0"/>
        <w:autoSpaceDN w:val="0"/>
        <w:adjustRightInd w:val="0"/>
        <w:spacing w:after="240"/>
        <w:contextualSpacing/>
        <w:rPr>
          <w:rFonts w:ascii="Arial" w:hAnsi="Arial" w:cs="Arial"/>
          <w:color w:val="000000"/>
          <w:sz w:val="22"/>
          <w:szCs w:val="22"/>
          <w:highlight w:val="yellow"/>
          <w:lang w:val="nl-NL"/>
        </w:rPr>
      </w:pPr>
      <w:r w:rsidRPr="00DB02A5">
        <w:rPr>
          <w:rFonts w:ascii="Arial" w:hAnsi="Arial" w:cs="Arial"/>
          <w:color w:val="000000"/>
          <w:sz w:val="22"/>
          <w:szCs w:val="22"/>
          <w:lang w:val="nl-NL"/>
        </w:rPr>
        <w:t xml:space="preserve">Blijf lezen als je zicht achteruit gaat. Gesproken boeken, kranten en tijdschriften vind je op passendlezen.nl. </w:t>
      </w:r>
    </w:p>
    <w:p w14:paraId="3ED1AF6C" w14:textId="77777777" w:rsidR="008C14B6" w:rsidRPr="00DB02A5" w:rsidRDefault="008C14B6" w:rsidP="00BC06E8">
      <w:pPr>
        <w:widowControl w:val="0"/>
        <w:autoSpaceDE w:val="0"/>
        <w:autoSpaceDN w:val="0"/>
        <w:adjustRightInd w:val="0"/>
        <w:spacing w:after="240"/>
        <w:contextualSpacing/>
        <w:rPr>
          <w:rFonts w:ascii="Arial" w:hAnsi="Arial" w:cs="Arial"/>
          <w:color w:val="000000"/>
          <w:sz w:val="22"/>
          <w:szCs w:val="22"/>
          <w:highlight w:val="yellow"/>
          <w:lang w:val="nl-NL"/>
        </w:rPr>
      </w:pPr>
    </w:p>
    <w:p w14:paraId="609FB059" w14:textId="7E1913EB" w:rsidR="006B7F99" w:rsidRPr="00762629" w:rsidRDefault="006B7F99" w:rsidP="006B7F99">
      <w:pPr>
        <w:widowControl w:val="0"/>
        <w:autoSpaceDE w:val="0"/>
        <w:autoSpaceDN w:val="0"/>
        <w:adjustRightInd w:val="0"/>
        <w:spacing w:after="240"/>
        <w:contextualSpacing/>
        <w:rPr>
          <w:rFonts w:ascii="Arial" w:hAnsi="Arial" w:cs="Arial"/>
          <w:b/>
          <w:bCs/>
          <w:color w:val="000000"/>
          <w:sz w:val="22"/>
          <w:szCs w:val="22"/>
          <w:lang w:val="nl-NL"/>
        </w:rPr>
      </w:pPr>
      <w:r w:rsidRPr="00762629">
        <w:rPr>
          <w:rFonts w:ascii="Arial" w:hAnsi="Arial" w:cs="Arial"/>
          <w:b/>
          <w:bCs/>
          <w:color w:val="000000"/>
          <w:sz w:val="22"/>
          <w:szCs w:val="22"/>
          <w:lang w:val="nl-NL"/>
        </w:rPr>
        <w:t xml:space="preserve">STANDAARDTEKST </w:t>
      </w:r>
    </w:p>
    <w:p w14:paraId="55269CDF" w14:textId="77777777" w:rsidR="00DB02A5" w:rsidRDefault="00DB02A5" w:rsidP="00DB02A5">
      <w:pPr>
        <w:widowControl w:val="0"/>
        <w:autoSpaceDE w:val="0"/>
        <w:autoSpaceDN w:val="0"/>
        <w:adjustRightInd w:val="0"/>
        <w:spacing w:after="240"/>
        <w:contextualSpacing/>
        <w:rPr>
          <w:rFonts w:ascii="Arial" w:hAnsi="Arial" w:cs="Arial"/>
          <w:color w:val="000000"/>
          <w:sz w:val="22"/>
          <w:szCs w:val="22"/>
          <w:lang w:val="nl-NL"/>
        </w:rPr>
      </w:pPr>
      <w:r w:rsidRPr="00DB02A5">
        <w:rPr>
          <w:rFonts w:ascii="Arial" w:hAnsi="Arial" w:cs="Arial"/>
          <w:color w:val="000000"/>
          <w:sz w:val="22"/>
          <w:szCs w:val="22"/>
          <w:lang w:val="nl-NL"/>
        </w:rPr>
        <w:t>Lezen verrijkt je leven. Ook als je zicht vermindert, hoeft je leesplezier niet te stoppen. Dankzij Passend Lezen kun je boeken, kranten en tijdschriften op een manier lezen die bij jou past. De collectie bevat meer dan 100.000 gesproken titels: van streekroman tot thriller, van klassieker tot nieuwste bestseller. Meld je aan voor slechts € 33,- per jaar. Blijf lezen op passendlezen.nl.</w:t>
      </w:r>
    </w:p>
    <w:p w14:paraId="1FCDD79A" w14:textId="77777777" w:rsidR="00762629" w:rsidRDefault="00762629" w:rsidP="00DB02A5">
      <w:pPr>
        <w:widowControl w:val="0"/>
        <w:autoSpaceDE w:val="0"/>
        <w:autoSpaceDN w:val="0"/>
        <w:adjustRightInd w:val="0"/>
        <w:spacing w:after="240"/>
        <w:contextualSpacing/>
        <w:rPr>
          <w:rFonts w:ascii="Arial" w:hAnsi="Arial" w:cs="Arial"/>
          <w:color w:val="000000"/>
          <w:sz w:val="22"/>
          <w:szCs w:val="22"/>
          <w:lang w:val="nl-NL"/>
        </w:rPr>
      </w:pPr>
    </w:p>
    <w:p w14:paraId="3AA38528" w14:textId="04618B43" w:rsidR="00762629" w:rsidRPr="00762629" w:rsidRDefault="00762629" w:rsidP="00DB02A5">
      <w:pPr>
        <w:widowControl w:val="0"/>
        <w:autoSpaceDE w:val="0"/>
        <w:autoSpaceDN w:val="0"/>
        <w:adjustRightInd w:val="0"/>
        <w:spacing w:after="240"/>
        <w:contextualSpacing/>
        <w:rPr>
          <w:rFonts w:ascii="Arial" w:hAnsi="Arial" w:cs="Arial"/>
          <w:b/>
          <w:bCs/>
          <w:color w:val="000000"/>
          <w:sz w:val="22"/>
          <w:szCs w:val="22"/>
          <w:lang w:val="nl-NL"/>
        </w:rPr>
      </w:pPr>
      <w:r w:rsidRPr="00762629">
        <w:rPr>
          <w:rFonts w:ascii="Arial" w:hAnsi="Arial" w:cs="Arial"/>
          <w:b/>
          <w:bCs/>
          <w:color w:val="000000"/>
          <w:sz w:val="22"/>
          <w:szCs w:val="22"/>
          <w:lang w:val="nl-NL"/>
        </w:rPr>
        <w:t xml:space="preserve">STANDAARDTEKST </w:t>
      </w:r>
    </w:p>
    <w:p w14:paraId="206C55FE" w14:textId="33F27B96" w:rsidR="00762629" w:rsidRPr="00E93B94" w:rsidRDefault="00762629" w:rsidP="00DB02A5">
      <w:pPr>
        <w:widowControl w:val="0"/>
        <w:autoSpaceDE w:val="0"/>
        <w:autoSpaceDN w:val="0"/>
        <w:adjustRightInd w:val="0"/>
        <w:spacing w:after="240"/>
        <w:contextualSpacing/>
        <w:rPr>
          <w:rFonts w:ascii="Arial" w:hAnsi="Arial" w:cs="Arial"/>
          <w:b/>
          <w:bCs/>
          <w:color w:val="000000"/>
          <w:sz w:val="22"/>
          <w:szCs w:val="22"/>
          <w:lang w:val="nl-NL"/>
        </w:rPr>
      </w:pPr>
      <w:r w:rsidRPr="00762629">
        <w:rPr>
          <w:rFonts w:ascii="Arial" w:hAnsi="Arial" w:cs="Arial"/>
          <w:color w:val="000000"/>
          <w:sz w:val="22"/>
          <w:szCs w:val="22"/>
          <w:lang w:val="nl-NL"/>
        </w:rPr>
        <w:t xml:space="preserve">Ook als je zicht achteruitgaat, hoef je jouw liefde voor lezen niet op te geven. Met gesproken boeken, kranten en tijdschriften kun je blijven genieten van verhalen, informatie en ontspanning. </w:t>
      </w:r>
      <w:r w:rsidRPr="00E93B94">
        <w:rPr>
          <w:rFonts w:ascii="Arial" w:hAnsi="Arial" w:cs="Arial"/>
          <w:color w:val="000000"/>
          <w:sz w:val="22"/>
          <w:szCs w:val="22"/>
          <w:lang w:val="nl-NL"/>
        </w:rPr>
        <w:t>Zo raak je het plezier van lezen nooit kwijt.</w:t>
      </w:r>
      <w:r w:rsidR="00E93B94">
        <w:rPr>
          <w:rFonts w:ascii="Arial" w:hAnsi="Arial" w:cs="Arial"/>
          <w:color w:val="000000"/>
          <w:sz w:val="22"/>
          <w:szCs w:val="22"/>
          <w:lang w:val="nl-NL"/>
        </w:rPr>
        <w:t xml:space="preserve"> Blijf lezen op </w:t>
      </w:r>
      <w:r w:rsidR="00E93B94" w:rsidRPr="00762629">
        <w:rPr>
          <w:rFonts w:ascii="Arial" w:hAnsi="Arial" w:cs="Arial"/>
          <w:color w:val="000000"/>
          <w:sz w:val="22"/>
          <w:szCs w:val="22"/>
          <w:lang w:val="nl-NL"/>
        </w:rPr>
        <w:t>passendlezen.nl</w:t>
      </w:r>
      <w:r w:rsidR="00E93B94">
        <w:rPr>
          <w:rFonts w:ascii="Arial" w:hAnsi="Arial" w:cs="Arial"/>
          <w:color w:val="000000"/>
          <w:sz w:val="22"/>
          <w:szCs w:val="22"/>
          <w:lang w:val="nl-NL"/>
        </w:rPr>
        <w:t>.</w:t>
      </w:r>
    </w:p>
    <w:p w14:paraId="280DEBA1" w14:textId="77777777" w:rsidR="00804D83" w:rsidRDefault="00804D83" w:rsidP="00DB02A5">
      <w:pPr>
        <w:widowControl w:val="0"/>
        <w:autoSpaceDE w:val="0"/>
        <w:autoSpaceDN w:val="0"/>
        <w:adjustRightInd w:val="0"/>
        <w:spacing w:after="240"/>
        <w:contextualSpacing/>
        <w:rPr>
          <w:rFonts w:ascii="Arial" w:hAnsi="Arial" w:cs="Arial"/>
          <w:color w:val="000000"/>
          <w:sz w:val="22"/>
          <w:szCs w:val="22"/>
          <w:lang w:val="nl-NL"/>
        </w:rPr>
      </w:pPr>
    </w:p>
    <w:p w14:paraId="4B1E2BD1" w14:textId="35752BE4" w:rsidR="001A553A" w:rsidRPr="001A553A" w:rsidRDefault="001A553A" w:rsidP="00DB02A5">
      <w:pPr>
        <w:widowControl w:val="0"/>
        <w:autoSpaceDE w:val="0"/>
        <w:autoSpaceDN w:val="0"/>
        <w:adjustRightInd w:val="0"/>
        <w:spacing w:after="240"/>
        <w:contextualSpacing/>
        <w:rPr>
          <w:rFonts w:ascii="Arial" w:hAnsi="Arial" w:cs="Arial"/>
          <w:b/>
          <w:bCs/>
          <w:color w:val="000000"/>
          <w:sz w:val="22"/>
          <w:szCs w:val="22"/>
          <w:lang w:val="nl-NL"/>
        </w:rPr>
      </w:pPr>
      <w:r w:rsidRPr="001A553A">
        <w:rPr>
          <w:rFonts w:ascii="Arial" w:hAnsi="Arial" w:cs="Arial"/>
          <w:b/>
          <w:bCs/>
          <w:color w:val="000000"/>
          <w:sz w:val="22"/>
          <w:szCs w:val="22"/>
          <w:lang w:val="nl-NL"/>
        </w:rPr>
        <w:t xml:space="preserve">STANDAARDTEKST </w:t>
      </w:r>
    </w:p>
    <w:p w14:paraId="1839BF50" w14:textId="18C41267" w:rsidR="001A553A" w:rsidRDefault="001A553A" w:rsidP="00DB02A5">
      <w:pPr>
        <w:widowControl w:val="0"/>
        <w:autoSpaceDE w:val="0"/>
        <w:autoSpaceDN w:val="0"/>
        <w:adjustRightInd w:val="0"/>
        <w:spacing w:after="240"/>
        <w:contextualSpacing/>
        <w:rPr>
          <w:rFonts w:ascii="Arial" w:hAnsi="Arial" w:cs="Arial"/>
          <w:color w:val="000000"/>
          <w:sz w:val="22"/>
          <w:szCs w:val="22"/>
          <w:lang w:val="nl-NL"/>
        </w:rPr>
      </w:pPr>
      <w:r w:rsidRPr="001A553A">
        <w:rPr>
          <w:rFonts w:ascii="Arial" w:hAnsi="Arial" w:cs="Arial"/>
          <w:color w:val="000000"/>
          <w:sz w:val="22"/>
          <w:szCs w:val="22"/>
          <w:lang w:val="nl-NL"/>
        </w:rPr>
        <w:t xml:space="preserve">Gaat je zicht achteruit? Dan is het fijn om te weten dat je niet hoeft te stoppen met lezen. </w:t>
      </w:r>
      <w:r w:rsidR="005D6A1F">
        <w:rPr>
          <w:rFonts w:ascii="Arial" w:hAnsi="Arial" w:cs="Arial"/>
          <w:color w:val="000000"/>
          <w:sz w:val="22"/>
          <w:szCs w:val="22"/>
          <w:lang w:val="nl-NL"/>
        </w:rPr>
        <w:t xml:space="preserve">Passend Lezen </w:t>
      </w:r>
      <w:r w:rsidRPr="001A553A">
        <w:rPr>
          <w:rFonts w:ascii="Arial" w:hAnsi="Arial" w:cs="Arial"/>
          <w:color w:val="000000"/>
          <w:sz w:val="22"/>
          <w:szCs w:val="22"/>
          <w:lang w:val="nl-NL"/>
        </w:rPr>
        <w:t xml:space="preserve">biedt een uitgebreid aanbod aan gesproken boeken, kranten en tijdschriften, zodat je </w:t>
      </w:r>
      <w:r w:rsidR="00693649">
        <w:rPr>
          <w:rFonts w:ascii="Arial" w:hAnsi="Arial" w:cs="Arial"/>
          <w:color w:val="000000"/>
          <w:sz w:val="22"/>
          <w:szCs w:val="22"/>
          <w:lang w:val="nl-NL"/>
        </w:rPr>
        <w:t xml:space="preserve">op de hoogte </w:t>
      </w:r>
      <w:r w:rsidR="00222926">
        <w:rPr>
          <w:rFonts w:ascii="Arial" w:hAnsi="Arial" w:cs="Arial"/>
          <w:color w:val="000000"/>
          <w:sz w:val="22"/>
          <w:szCs w:val="22"/>
          <w:lang w:val="nl-NL"/>
        </w:rPr>
        <w:t>blijft</w:t>
      </w:r>
      <w:r w:rsidR="00693649">
        <w:rPr>
          <w:rFonts w:ascii="Arial" w:hAnsi="Arial" w:cs="Arial"/>
          <w:color w:val="000000"/>
          <w:sz w:val="22"/>
          <w:szCs w:val="22"/>
          <w:lang w:val="nl-NL"/>
        </w:rPr>
        <w:t xml:space="preserve"> en </w:t>
      </w:r>
      <w:r w:rsidR="00845C68">
        <w:rPr>
          <w:rFonts w:ascii="Arial" w:hAnsi="Arial" w:cs="Arial"/>
          <w:color w:val="000000"/>
          <w:sz w:val="22"/>
          <w:szCs w:val="22"/>
          <w:lang w:val="nl-NL"/>
        </w:rPr>
        <w:t>kunt blijven genieten van verhale</w:t>
      </w:r>
      <w:r w:rsidR="00693649">
        <w:rPr>
          <w:rFonts w:ascii="Arial" w:hAnsi="Arial" w:cs="Arial"/>
          <w:color w:val="000000"/>
          <w:sz w:val="22"/>
          <w:szCs w:val="22"/>
          <w:lang w:val="nl-NL"/>
        </w:rPr>
        <w:t xml:space="preserve">n. </w:t>
      </w:r>
      <w:r w:rsidR="005D6A1F">
        <w:rPr>
          <w:rFonts w:ascii="Arial" w:hAnsi="Arial" w:cs="Arial"/>
          <w:color w:val="000000"/>
          <w:sz w:val="22"/>
          <w:szCs w:val="22"/>
          <w:lang w:val="nl-NL"/>
        </w:rPr>
        <w:t xml:space="preserve">Blijf lezen op passendlezen.nl. </w:t>
      </w:r>
    </w:p>
    <w:p w14:paraId="63780B14" w14:textId="77777777" w:rsidR="00DE498F" w:rsidRPr="0088557E" w:rsidRDefault="00DE498F" w:rsidP="000C69C4">
      <w:pPr>
        <w:widowControl w:val="0"/>
        <w:autoSpaceDE w:val="0"/>
        <w:autoSpaceDN w:val="0"/>
        <w:adjustRightInd w:val="0"/>
        <w:spacing w:after="240"/>
        <w:contextualSpacing/>
        <w:rPr>
          <w:rFonts w:ascii="Arial" w:hAnsi="Arial" w:cs="Arial"/>
          <w:b/>
          <w:bCs/>
          <w:color w:val="000000"/>
          <w:sz w:val="22"/>
          <w:szCs w:val="22"/>
          <w:lang w:val="nl-NL"/>
        </w:rPr>
      </w:pPr>
    </w:p>
    <w:p w14:paraId="69451F5D" w14:textId="58A1DDE9" w:rsidR="0088557E" w:rsidRPr="0088557E" w:rsidRDefault="0088557E" w:rsidP="000C69C4">
      <w:pPr>
        <w:widowControl w:val="0"/>
        <w:autoSpaceDE w:val="0"/>
        <w:autoSpaceDN w:val="0"/>
        <w:adjustRightInd w:val="0"/>
        <w:spacing w:after="240"/>
        <w:contextualSpacing/>
        <w:rPr>
          <w:rFonts w:ascii="Arial" w:hAnsi="Arial" w:cs="Arial"/>
          <w:b/>
          <w:bCs/>
          <w:color w:val="000000"/>
          <w:sz w:val="22"/>
          <w:szCs w:val="22"/>
          <w:lang w:val="nl-NL"/>
        </w:rPr>
      </w:pPr>
      <w:r w:rsidRPr="0088557E">
        <w:rPr>
          <w:rFonts w:ascii="Arial" w:hAnsi="Arial" w:cs="Arial"/>
          <w:b/>
          <w:bCs/>
          <w:color w:val="000000"/>
          <w:sz w:val="22"/>
          <w:szCs w:val="22"/>
          <w:lang w:val="nl-NL"/>
        </w:rPr>
        <w:lastRenderedPageBreak/>
        <w:t>STANDAARDTEKST</w:t>
      </w:r>
    </w:p>
    <w:p w14:paraId="4D309B96" w14:textId="42B4DB2F" w:rsidR="004B7B39" w:rsidRPr="004B7B39" w:rsidRDefault="0088557E" w:rsidP="000C69C4">
      <w:pPr>
        <w:widowControl w:val="0"/>
        <w:autoSpaceDE w:val="0"/>
        <w:autoSpaceDN w:val="0"/>
        <w:adjustRightInd w:val="0"/>
        <w:spacing w:after="240"/>
        <w:contextualSpacing/>
        <w:rPr>
          <w:rFonts w:ascii="Arial" w:hAnsi="Arial" w:cs="Arial"/>
          <w:color w:val="000000"/>
          <w:sz w:val="22"/>
          <w:szCs w:val="22"/>
          <w:lang w:val="nl-NL"/>
        </w:rPr>
      </w:pPr>
      <w:r>
        <w:rPr>
          <w:rFonts w:ascii="Arial" w:hAnsi="Arial" w:cs="Arial"/>
          <w:color w:val="000000"/>
          <w:sz w:val="22"/>
          <w:szCs w:val="22"/>
          <w:lang w:val="nl-NL"/>
        </w:rPr>
        <w:t>Moeite met lezen door verminderd zicht? Via Passend Lezen</w:t>
      </w:r>
      <w:r w:rsidR="004B7B39" w:rsidRPr="004B7B39">
        <w:rPr>
          <w:rFonts w:ascii="Arial" w:hAnsi="Arial" w:cs="Arial"/>
          <w:color w:val="000000"/>
          <w:sz w:val="22"/>
          <w:szCs w:val="22"/>
          <w:lang w:val="nl-NL"/>
        </w:rPr>
        <w:t xml:space="preserve"> ontdek je duizenden gesproken boeken, actuele kranten en uiteenlopende tijdschriften. Zo blijft het plezier van mooie verhalen en interessante artikelen altijd binnen handbereik.</w:t>
      </w:r>
      <w:r>
        <w:rPr>
          <w:rFonts w:ascii="Arial" w:hAnsi="Arial" w:cs="Arial"/>
          <w:color w:val="000000"/>
          <w:sz w:val="22"/>
          <w:szCs w:val="22"/>
          <w:lang w:val="nl-NL"/>
        </w:rPr>
        <w:t xml:space="preserve"> Blijf lezen op passendlezen.nl.</w:t>
      </w:r>
    </w:p>
    <w:sectPr w:rsidR="004B7B39" w:rsidRPr="004B7B39" w:rsidSect="00A47E90">
      <w:headerReference w:type="default" r:id="rId12"/>
      <w:footerReference w:type="default" r:id="rId13"/>
      <w:pgSz w:w="11906" w:h="16838" w:code="9"/>
      <w:pgMar w:top="2269" w:right="1985" w:bottom="1134" w:left="1985" w:header="720" w:footer="720" w:gutter="0"/>
      <w:paperSrc w:first="2" w:other="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92A757" w14:textId="77777777" w:rsidR="00B508EE" w:rsidRDefault="00B508EE">
      <w:r>
        <w:separator/>
      </w:r>
    </w:p>
  </w:endnote>
  <w:endnote w:type="continuationSeparator" w:id="0">
    <w:p w14:paraId="05BF2A18" w14:textId="77777777" w:rsidR="00B508EE" w:rsidRDefault="00B508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ax-Regular">
    <w:altName w:val="Courier New"/>
    <w:charset w:val="00"/>
    <w:family w:val="auto"/>
    <w:pitch w:val="variable"/>
    <w:sig w:usb0="03000000" w:usb1="00000000" w:usb2="00000000" w:usb3="00000000" w:csb0="00000001" w:csb1="00000000"/>
  </w:font>
  <w:font w:name="Courier">
    <w:altName w:val="Courier New"/>
    <w:panose1 w:val="02070409020205020404"/>
    <w:charset w:val="00"/>
    <w:family w:val="modern"/>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2C715" w14:textId="77777777" w:rsidR="006B7F99" w:rsidRDefault="006B7F99">
    <w:pPr>
      <w:pStyle w:val="Voettekst"/>
      <w:jc w:val="right"/>
    </w:pPr>
    <w:r>
      <w:fldChar w:fldCharType="begin"/>
    </w:r>
    <w:r>
      <w:instrText>PAGE   \* MERGEFORMAT</w:instrText>
    </w:r>
    <w:r>
      <w:fldChar w:fldCharType="separate"/>
    </w:r>
    <w:r w:rsidRPr="00493E28">
      <w:rPr>
        <w:noProof/>
        <w:lang w:val="nl-NL"/>
      </w:rPr>
      <w:t>1</w:t>
    </w:r>
    <w:r>
      <w:fldChar w:fldCharType="end"/>
    </w:r>
  </w:p>
  <w:p w14:paraId="3DDC31D1" w14:textId="77777777" w:rsidR="006B7F99" w:rsidRDefault="006B7F9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144D0B" w14:textId="77777777" w:rsidR="00B508EE" w:rsidRDefault="00B508EE">
      <w:r>
        <w:separator/>
      </w:r>
    </w:p>
  </w:footnote>
  <w:footnote w:type="continuationSeparator" w:id="0">
    <w:p w14:paraId="1F48901C" w14:textId="77777777" w:rsidR="00B508EE" w:rsidRDefault="00B508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91DED" w14:textId="77777777" w:rsidR="006B7F99" w:rsidRDefault="00D11880">
    <w:pPr>
      <w:pStyle w:val="Koptekst"/>
    </w:pPr>
    <w:r>
      <w:rPr>
        <w:noProof/>
      </w:rPr>
      <w:pict w14:anchorId="697D5D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74210658" o:spid="_x0000_s1026" type="#_x0000_t75" style="position:absolute;margin-left:0;margin-top:0;width:255.1pt;height:113.4pt;z-index:-251658752;mso-position-horizontal:left;mso-position-horizontal-relative:page;mso-position-vertical:top;mso-position-vertical-relative:page" o:allowincell="f">
          <v:imagedata r:id="rId1" o:title="PL_brief-logo-lb-9x4"/>
          <w10:wrap anchorx="page" anchory="page"/>
        </v:shape>
      </w:pict>
    </w:r>
    <w:r w:rsidR="006B7F99">
      <w:tab/>
    </w:r>
    <w:r w:rsidR="006B7F99">
      <w:tab/>
    </w:r>
  </w:p>
  <w:p w14:paraId="451DC0CC" w14:textId="77777777" w:rsidR="006B7F99" w:rsidRDefault="006B7F99">
    <w:pPr>
      <w:pStyle w:val="Koptekst"/>
    </w:pPr>
  </w:p>
  <w:p w14:paraId="217A38B0" w14:textId="51EB865D" w:rsidR="006B7F99" w:rsidRDefault="006B7F99">
    <w:pPr>
      <w:pStyle w:val="Koptekst"/>
      <w:rPr>
        <w:rFonts w:ascii="Arial" w:hAnsi="Arial" w:cs="Arial"/>
      </w:rPr>
    </w:pPr>
    <w:r>
      <w:tab/>
    </w:r>
    <w:r>
      <w:tab/>
    </w:r>
    <w:r w:rsidR="00720BA4">
      <w:rPr>
        <w:rFonts w:ascii="Arial" w:hAnsi="Arial" w:cs="Arial"/>
      </w:rPr>
      <w:t>November 2025</w:t>
    </w:r>
  </w:p>
  <w:p w14:paraId="1E6A25F3" w14:textId="77777777" w:rsidR="00720BA4" w:rsidRPr="00102FF2" w:rsidRDefault="00720BA4">
    <w:pPr>
      <w:pStyle w:val="Koptekst"/>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FD3208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5"/>
    <w:multiLevelType w:val="hybridMultilevel"/>
    <w:tmpl w:val="00000005"/>
    <w:lvl w:ilvl="0" w:tplc="0000019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E02D20"/>
    <w:multiLevelType w:val="hybridMultilevel"/>
    <w:tmpl w:val="D5EA2B7A"/>
    <w:lvl w:ilvl="0" w:tplc="CBB6A114">
      <w:start w:val="1"/>
      <w:numFmt w:val="bullet"/>
      <w:lvlText w:val="-"/>
      <w:lvlJc w:val="left"/>
      <w:pPr>
        <w:tabs>
          <w:tab w:val="num" w:pos="720"/>
        </w:tabs>
        <w:ind w:left="720" w:hanging="360"/>
      </w:pPr>
      <w:rPr>
        <w:rFonts w:ascii="Times New Roman" w:eastAsia="Times New Roman" w:hAnsi="Times New Roman" w:hint="default"/>
      </w:rPr>
    </w:lvl>
    <w:lvl w:ilvl="1" w:tplc="EAE4B494" w:tentative="1">
      <w:start w:val="1"/>
      <w:numFmt w:val="bullet"/>
      <w:lvlText w:val="o"/>
      <w:lvlJc w:val="left"/>
      <w:pPr>
        <w:tabs>
          <w:tab w:val="num" w:pos="1440"/>
        </w:tabs>
        <w:ind w:left="1440" w:hanging="360"/>
      </w:pPr>
      <w:rPr>
        <w:rFonts w:ascii="Courier New" w:hAnsi="Courier New" w:hint="default"/>
      </w:rPr>
    </w:lvl>
    <w:lvl w:ilvl="2" w:tplc="1A56A890" w:tentative="1">
      <w:start w:val="1"/>
      <w:numFmt w:val="bullet"/>
      <w:lvlText w:val=""/>
      <w:lvlJc w:val="left"/>
      <w:pPr>
        <w:tabs>
          <w:tab w:val="num" w:pos="2160"/>
        </w:tabs>
        <w:ind w:left="2160" w:hanging="360"/>
      </w:pPr>
      <w:rPr>
        <w:rFonts w:ascii="Wingdings" w:hAnsi="Wingdings" w:hint="default"/>
      </w:rPr>
    </w:lvl>
    <w:lvl w:ilvl="3" w:tplc="138A1BD0" w:tentative="1">
      <w:start w:val="1"/>
      <w:numFmt w:val="bullet"/>
      <w:lvlText w:val=""/>
      <w:lvlJc w:val="left"/>
      <w:pPr>
        <w:tabs>
          <w:tab w:val="num" w:pos="2880"/>
        </w:tabs>
        <w:ind w:left="2880" w:hanging="360"/>
      </w:pPr>
      <w:rPr>
        <w:rFonts w:ascii="Symbol" w:hAnsi="Symbol" w:hint="default"/>
      </w:rPr>
    </w:lvl>
    <w:lvl w:ilvl="4" w:tplc="3C6C48F0" w:tentative="1">
      <w:start w:val="1"/>
      <w:numFmt w:val="bullet"/>
      <w:lvlText w:val="o"/>
      <w:lvlJc w:val="left"/>
      <w:pPr>
        <w:tabs>
          <w:tab w:val="num" w:pos="3600"/>
        </w:tabs>
        <w:ind w:left="3600" w:hanging="360"/>
      </w:pPr>
      <w:rPr>
        <w:rFonts w:ascii="Courier New" w:hAnsi="Courier New" w:hint="default"/>
      </w:rPr>
    </w:lvl>
    <w:lvl w:ilvl="5" w:tplc="787E0D02" w:tentative="1">
      <w:start w:val="1"/>
      <w:numFmt w:val="bullet"/>
      <w:lvlText w:val=""/>
      <w:lvlJc w:val="left"/>
      <w:pPr>
        <w:tabs>
          <w:tab w:val="num" w:pos="4320"/>
        </w:tabs>
        <w:ind w:left="4320" w:hanging="360"/>
      </w:pPr>
      <w:rPr>
        <w:rFonts w:ascii="Wingdings" w:hAnsi="Wingdings" w:hint="default"/>
      </w:rPr>
    </w:lvl>
    <w:lvl w:ilvl="6" w:tplc="836405DE" w:tentative="1">
      <w:start w:val="1"/>
      <w:numFmt w:val="bullet"/>
      <w:lvlText w:val=""/>
      <w:lvlJc w:val="left"/>
      <w:pPr>
        <w:tabs>
          <w:tab w:val="num" w:pos="5040"/>
        </w:tabs>
        <w:ind w:left="5040" w:hanging="360"/>
      </w:pPr>
      <w:rPr>
        <w:rFonts w:ascii="Symbol" w:hAnsi="Symbol" w:hint="default"/>
      </w:rPr>
    </w:lvl>
    <w:lvl w:ilvl="7" w:tplc="7C8CA3C8" w:tentative="1">
      <w:start w:val="1"/>
      <w:numFmt w:val="bullet"/>
      <w:lvlText w:val="o"/>
      <w:lvlJc w:val="left"/>
      <w:pPr>
        <w:tabs>
          <w:tab w:val="num" w:pos="5760"/>
        </w:tabs>
        <w:ind w:left="5760" w:hanging="360"/>
      </w:pPr>
      <w:rPr>
        <w:rFonts w:ascii="Courier New" w:hAnsi="Courier New" w:hint="default"/>
      </w:rPr>
    </w:lvl>
    <w:lvl w:ilvl="8" w:tplc="B12C6C2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63470D"/>
    <w:multiLevelType w:val="hybridMultilevel"/>
    <w:tmpl w:val="EF227B2A"/>
    <w:lvl w:ilvl="0" w:tplc="25DCB110">
      <w:numFmt w:val="bullet"/>
      <w:lvlText w:val="-"/>
      <w:lvlJc w:val="left"/>
      <w:pPr>
        <w:ind w:left="720" w:hanging="360"/>
      </w:pPr>
      <w:rPr>
        <w:rFonts w:ascii="Arial" w:eastAsia="Calibr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06AF19F5"/>
    <w:multiLevelType w:val="hybridMultilevel"/>
    <w:tmpl w:val="DAB4CD1A"/>
    <w:lvl w:ilvl="0" w:tplc="08090001">
      <w:start w:val="5"/>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809049E"/>
    <w:multiLevelType w:val="hybridMultilevel"/>
    <w:tmpl w:val="95F67E9A"/>
    <w:lvl w:ilvl="0" w:tplc="25DCB110">
      <w:numFmt w:val="bullet"/>
      <w:lvlText w:val="-"/>
      <w:lvlJc w:val="left"/>
      <w:pPr>
        <w:ind w:left="720" w:hanging="360"/>
      </w:pPr>
      <w:rPr>
        <w:rFonts w:ascii="Arial" w:eastAsia="Calibr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09A95609"/>
    <w:multiLevelType w:val="hybridMultilevel"/>
    <w:tmpl w:val="88B030F2"/>
    <w:lvl w:ilvl="0" w:tplc="08090001">
      <w:start w:val="5"/>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A7135DD"/>
    <w:multiLevelType w:val="hybridMultilevel"/>
    <w:tmpl w:val="6EB22D9E"/>
    <w:lvl w:ilvl="0" w:tplc="839A39DE">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0AFE55B2"/>
    <w:multiLevelType w:val="hybridMultilevel"/>
    <w:tmpl w:val="41BC1F1E"/>
    <w:lvl w:ilvl="0" w:tplc="B08A4A8A">
      <w:start w:val="1"/>
      <w:numFmt w:val="bullet"/>
      <w:lvlText w:val="-"/>
      <w:lvlJc w:val="left"/>
      <w:pPr>
        <w:tabs>
          <w:tab w:val="num" w:pos="720"/>
        </w:tabs>
        <w:ind w:left="720" w:hanging="360"/>
      </w:pPr>
      <w:rPr>
        <w:rFonts w:ascii="Times New Roman" w:eastAsia="Times New Roman" w:hAnsi="Times New Roman" w:hint="default"/>
      </w:rPr>
    </w:lvl>
    <w:lvl w:ilvl="1" w:tplc="F1946524" w:tentative="1">
      <w:start w:val="1"/>
      <w:numFmt w:val="bullet"/>
      <w:lvlText w:val="o"/>
      <w:lvlJc w:val="left"/>
      <w:pPr>
        <w:tabs>
          <w:tab w:val="num" w:pos="1440"/>
        </w:tabs>
        <w:ind w:left="1440" w:hanging="360"/>
      </w:pPr>
      <w:rPr>
        <w:rFonts w:ascii="Courier New" w:hAnsi="Courier New" w:hint="default"/>
      </w:rPr>
    </w:lvl>
    <w:lvl w:ilvl="2" w:tplc="9326BA8A" w:tentative="1">
      <w:start w:val="1"/>
      <w:numFmt w:val="bullet"/>
      <w:lvlText w:val=""/>
      <w:lvlJc w:val="left"/>
      <w:pPr>
        <w:tabs>
          <w:tab w:val="num" w:pos="2160"/>
        </w:tabs>
        <w:ind w:left="2160" w:hanging="360"/>
      </w:pPr>
      <w:rPr>
        <w:rFonts w:ascii="Wingdings" w:hAnsi="Wingdings" w:hint="default"/>
      </w:rPr>
    </w:lvl>
    <w:lvl w:ilvl="3" w:tplc="AFC6E0E2" w:tentative="1">
      <w:start w:val="1"/>
      <w:numFmt w:val="bullet"/>
      <w:lvlText w:val=""/>
      <w:lvlJc w:val="left"/>
      <w:pPr>
        <w:tabs>
          <w:tab w:val="num" w:pos="2880"/>
        </w:tabs>
        <w:ind w:left="2880" w:hanging="360"/>
      </w:pPr>
      <w:rPr>
        <w:rFonts w:ascii="Symbol" w:hAnsi="Symbol" w:hint="default"/>
      </w:rPr>
    </w:lvl>
    <w:lvl w:ilvl="4" w:tplc="E5D25792" w:tentative="1">
      <w:start w:val="1"/>
      <w:numFmt w:val="bullet"/>
      <w:lvlText w:val="o"/>
      <w:lvlJc w:val="left"/>
      <w:pPr>
        <w:tabs>
          <w:tab w:val="num" w:pos="3600"/>
        </w:tabs>
        <w:ind w:left="3600" w:hanging="360"/>
      </w:pPr>
      <w:rPr>
        <w:rFonts w:ascii="Courier New" w:hAnsi="Courier New" w:hint="default"/>
      </w:rPr>
    </w:lvl>
    <w:lvl w:ilvl="5" w:tplc="EC6A5FF0" w:tentative="1">
      <w:start w:val="1"/>
      <w:numFmt w:val="bullet"/>
      <w:lvlText w:val=""/>
      <w:lvlJc w:val="left"/>
      <w:pPr>
        <w:tabs>
          <w:tab w:val="num" w:pos="4320"/>
        </w:tabs>
        <w:ind w:left="4320" w:hanging="360"/>
      </w:pPr>
      <w:rPr>
        <w:rFonts w:ascii="Wingdings" w:hAnsi="Wingdings" w:hint="default"/>
      </w:rPr>
    </w:lvl>
    <w:lvl w:ilvl="6" w:tplc="127205D6" w:tentative="1">
      <w:start w:val="1"/>
      <w:numFmt w:val="bullet"/>
      <w:lvlText w:val=""/>
      <w:lvlJc w:val="left"/>
      <w:pPr>
        <w:tabs>
          <w:tab w:val="num" w:pos="5040"/>
        </w:tabs>
        <w:ind w:left="5040" w:hanging="360"/>
      </w:pPr>
      <w:rPr>
        <w:rFonts w:ascii="Symbol" w:hAnsi="Symbol" w:hint="default"/>
      </w:rPr>
    </w:lvl>
    <w:lvl w:ilvl="7" w:tplc="48762A8E" w:tentative="1">
      <w:start w:val="1"/>
      <w:numFmt w:val="bullet"/>
      <w:lvlText w:val="o"/>
      <w:lvlJc w:val="left"/>
      <w:pPr>
        <w:tabs>
          <w:tab w:val="num" w:pos="5760"/>
        </w:tabs>
        <w:ind w:left="5760" w:hanging="360"/>
      </w:pPr>
      <w:rPr>
        <w:rFonts w:ascii="Courier New" w:hAnsi="Courier New" w:hint="default"/>
      </w:rPr>
    </w:lvl>
    <w:lvl w:ilvl="8" w:tplc="D34E16E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A334695"/>
    <w:multiLevelType w:val="hybridMultilevel"/>
    <w:tmpl w:val="6E1C98A6"/>
    <w:lvl w:ilvl="0" w:tplc="4E98ACCA">
      <w:start w:val="400"/>
      <w:numFmt w:val="bullet"/>
      <w:lvlText w:val="-"/>
      <w:lvlJc w:val="left"/>
      <w:pPr>
        <w:tabs>
          <w:tab w:val="num" w:pos="720"/>
        </w:tabs>
        <w:ind w:left="720" w:hanging="360"/>
      </w:pPr>
      <w:rPr>
        <w:rFonts w:ascii="Times New Roman" w:eastAsia="Times New Roman" w:hAnsi="Times New Roman" w:hint="default"/>
      </w:rPr>
    </w:lvl>
    <w:lvl w:ilvl="1" w:tplc="690EAAA0" w:tentative="1">
      <w:start w:val="1"/>
      <w:numFmt w:val="bullet"/>
      <w:lvlText w:val="o"/>
      <w:lvlJc w:val="left"/>
      <w:pPr>
        <w:tabs>
          <w:tab w:val="num" w:pos="1440"/>
        </w:tabs>
        <w:ind w:left="1440" w:hanging="360"/>
      </w:pPr>
      <w:rPr>
        <w:rFonts w:ascii="Courier New" w:hAnsi="Courier New" w:hint="default"/>
      </w:rPr>
    </w:lvl>
    <w:lvl w:ilvl="2" w:tplc="3C96B2A6" w:tentative="1">
      <w:start w:val="1"/>
      <w:numFmt w:val="bullet"/>
      <w:lvlText w:val=""/>
      <w:lvlJc w:val="left"/>
      <w:pPr>
        <w:tabs>
          <w:tab w:val="num" w:pos="2160"/>
        </w:tabs>
        <w:ind w:left="2160" w:hanging="360"/>
      </w:pPr>
      <w:rPr>
        <w:rFonts w:ascii="Wingdings" w:hAnsi="Wingdings" w:hint="default"/>
      </w:rPr>
    </w:lvl>
    <w:lvl w:ilvl="3" w:tplc="335A8F5E" w:tentative="1">
      <w:start w:val="1"/>
      <w:numFmt w:val="bullet"/>
      <w:lvlText w:val=""/>
      <w:lvlJc w:val="left"/>
      <w:pPr>
        <w:tabs>
          <w:tab w:val="num" w:pos="2880"/>
        </w:tabs>
        <w:ind w:left="2880" w:hanging="360"/>
      </w:pPr>
      <w:rPr>
        <w:rFonts w:ascii="Symbol" w:hAnsi="Symbol" w:hint="default"/>
      </w:rPr>
    </w:lvl>
    <w:lvl w:ilvl="4" w:tplc="8B7C9C52" w:tentative="1">
      <w:start w:val="1"/>
      <w:numFmt w:val="bullet"/>
      <w:lvlText w:val="o"/>
      <w:lvlJc w:val="left"/>
      <w:pPr>
        <w:tabs>
          <w:tab w:val="num" w:pos="3600"/>
        </w:tabs>
        <w:ind w:left="3600" w:hanging="360"/>
      </w:pPr>
      <w:rPr>
        <w:rFonts w:ascii="Courier New" w:hAnsi="Courier New" w:hint="default"/>
      </w:rPr>
    </w:lvl>
    <w:lvl w:ilvl="5" w:tplc="82580B6A" w:tentative="1">
      <w:start w:val="1"/>
      <w:numFmt w:val="bullet"/>
      <w:lvlText w:val=""/>
      <w:lvlJc w:val="left"/>
      <w:pPr>
        <w:tabs>
          <w:tab w:val="num" w:pos="4320"/>
        </w:tabs>
        <w:ind w:left="4320" w:hanging="360"/>
      </w:pPr>
      <w:rPr>
        <w:rFonts w:ascii="Wingdings" w:hAnsi="Wingdings" w:hint="default"/>
      </w:rPr>
    </w:lvl>
    <w:lvl w:ilvl="6" w:tplc="4DFE7622" w:tentative="1">
      <w:start w:val="1"/>
      <w:numFmt w:val="bullet"/>
      <w:lvlText w:val=""/>
      <w:lvlJc w:val="left"/>
      <w:pPr>
        <w:tabs>
          <w:tab w:val="num" w:pos="5040"/>
        </w:tabs>
        <w:ind w:left="5040" w:hanging="360"/>
      </w:pPr>
      <w:rPr>
        <w:rFonts w:ascii="Symbol" w:hAnsi="Symbol" w:hint="default"/>
      </w:rPr>
    </w:lvl>
    <w:lvl w:ilvl="7" w:tplc="6DDC0B52" w:tentative="1">
      <w:start w:val="1"/>
      <w:numFmt w:val="bullet"/>
      <w:lvlText w:val="o"/>
      <w:lvlJc w:val="left"/>
      <w:pPr>
        <w:tabs>
          <w:tab w:val="num" w:pos="5760"/>
        </w:tabs>
        <w:ind w:left="5760" w:hanging="360"/>
      </w:pPr>
      <w:rPr>
        <w:rFonts w:ascii="Courier New" w:hAnsi="Courier New" w:hint="default"/>
      </w:rPr>
    </w:lvl>
    <w:lvl w:ilvl="8" w:tplc="C55CFA1E"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C1F7734"/>
    <w:multiLevelType w:val="hybridMultilevel"/>
    <w:tmpl w:val="1BF2734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233A3273"/>
    <w:multiLevelType w:val="multilevel"/>
    <w:tmpl w:val="4F2C9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4273427"/>
    <w:multiLevelType w:val="multilevel"/>
    <w:tmpl w:val="F912C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44236E5"/>
    <w:multiLevelType w:val="hybridMultilevel"/>
    <w:tmpl w:val="7890BDFA"/>
    <w:lvl w:ilvl="0" w:tplc="E3827770">
      <w:start w:val="7"/>
      <w:numFmt w:val="bullet"/>
      <w:lvlText w:val="-"/>
      <w:lvlJc w:val="left"/>
      <w:pPr>
        <w:tabs>
          <w:tab w:val="num" w:pos="720"/>
        </w:tabs>
        <w:ind w:left="720" w:hanging="360"/>
      </w:pPr>
      <w:rPr>
        <w:rFonts w:ascii="Times New Roman" w:eastAsia="Times New Roman" w:hAnsi="Times New Roman" w:hint="default"/>
      </w:rPr>
    </w:lvl>
    <w:lvl w:ilvl="1" w:tplc="80BC35E8" w:tentative="1">
      <w:start w:val="1"/>
      <w:numFmt w:val="bullet"/>
      <w:lvlText w:val="o"/>
      <w:lvlJc w:val="left"/>
      <w:pPr>
        <w:tabs>
          <w:tab w:val="num" w:pos="1440"/>
        </w:tabs>
        <w:ind w:left="1440" w:hanging="360"/>
      </w:pPr>
      <w:rPr>
        <w:rFonts w:ascii="Courier New" w:hAnsi="Courier New" w:hint="default"/>
      </w:rPr>
    </w:lvl>
    <w:lvl w:ilvl="2" w:tplc="85DA9D98" w:tentative="1">
      <w:start w:val="1"/>
      <w:numFmt w:val="bullet"/>
      <w:lvlText w:val=""/>
      <w:lvlJc w:val="left"/>
      <w:pPr>
        <w:tabs>
          <w:tab w:val="num" w:pos="2160"/>
        </w:tabs>
        <w:ind w:left="2160" w:hanging="360"/>
      </w:pPr>
      <w:rPr>
        <w:rFonts w:ascii="Wingdings" w:hAnsi="Wingdings" w:hint="default"/>
      </w:rPr>
    </w:lvl>
    <w:lvl w:ilvl="3" w:tplc="40C2CA0E" w:tentative="1">
      <w:start w:val="1"/>
      <w:numFmt w:val="bullet"/>
      <w:lvlText w:val=""/>
      <w:lvlJc w:val="left"/>
      <w:pPr>
        <w:tabs>
          <w:tab w:val="num" w:pos="2880"/>
        </w:tabs>
        <w:ind w:left="2880" w:hanging="360"/>
      </w:pPr>
      <w:rPr>
        <w:rFonts w:ascii="Symbol" w:hAnsi="Symbol" w:hint="default"/>
      </w:rPr>
    </w:lvl>
    <w:lvl w:ilvl="4" w:tplc="0CDC9260" w:tentative="1">
      <w:start w:val="1"/>
      <w:numFmt w:val="bullet"/>
      <w:lvlText w:val="o"/>
      <w:lvlJc w:val="left"/>
      <w:pPr>
        <w:tabs>
          <w:tab w:val="num" w:pos="3600"/>
        </w:tabs>
        <w:ind w:left="3600" w:hanging="360"/>
      </w:pPr>
      <w:rPr>
        <w:rFonts w:ascii="Courier New" w:hAnsi="Courier New" w:hint="default"/>
      </w:rPr>
    </w:lvl>
    <w:lvl w:ilvl="5" w:tplc="E3DE39CA" w:tentative="1">
      <w:start w:val="1"/>
      <w:numFmt w:val="bullet"/>
      <w:lvlText w:val=""/>
      <w:lvlJc w:val="left"/>
      <w:pPr>
        <w:tabs>
          <w:tab w:val="num" w:pos="4320"/>
        </w:tabs>
        <w:ind w:left="4320" w:hanging="360"/>
      </w:pPr>
      <w:rPr>
        <w:rFonts w:ascii="Wingdings" w:hAnsi="Wingdings" w:hint="default"/>
      </w:rPr>
    </w:lvl>
    <w:lvl w:ilvl="6" w:tplc="739E102E" w:tentative="1">
      <w:start w:val="1"/>
      <w:numFmt w:val="bullet"/>
      <w:lvlText w:val=""/>
      <w:lvlJc w:val="left"/>
      <w:pPr>
        <w:tabs>
          <w:tab w:val="num" w:pos="5040"/>
        </w:tabs>
        <w:ind w:left="5040" w:hanging="360"/>
      </w:pPr>
      <w:rPr>
        <w:rFonts w:ascii="Symbol" w:hAnsi="Symbol" w:hint="default"/>
      </w:rPr>
    </w:lvl>
    <w:lvl w:ilvl="7" w:tplc="057E008E" w:tentative="1">
      <w:start w:val="1"/>
      <w:numFmt w:val="bullet"/>
      <w:lvlText w:val="o"/>
      <w:lvlJc w:val="left"/>
      <w:pPr>
        <w:tabs>
          <w:tab w:val="num" w:pos="5760"/>
        </w:tabs>
        <w:ind w:left="5760" w:hanging="360"/>
      </w:pPr>
      <w:rPr>
        <w:rFonts w:ascii="Courier New" w:hAnsi="Courier New" w:hint="default"/>
      </w:rPr>
    </w:lvl>
    <w:lvl w:ilvl="8" w:tplc="81FE685A"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BE07A9C"/>
    <w:multiLevelType w:val="hybridMultilevel"/>
    <w:tmpl w:val="01CE7C8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2D850D7A"/>
    <w:multiLevelType w:val="multilevel"/>
    <w:tmpl w:val="6AD26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15701CE"/>
    <w:multiLevelType w:val="multilevel"/>
    <w:tmpl w:val="DDDCF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69C2E0F"/>
    <w:multiLevelType w:val="hybridMultilevel"/>
    <w:tmpl w:val="46D237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37057DF8"/>
    <w:multiLevelType w:val="hybridMultilevel"/>
    <w:tmpl w:val="E0DAB9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87F0DB4"/>
    <w:multiLevelType w:val="hybridMultilevel"/>
    <w:tmpl w:val="DDE2C3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9C86531"/>
    <w:multiLevelType w:val="multilevel"/>
    <w:tmpl w:val="C0E48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20D2A72"/>
    <w:multiLevelType w:val="hybridMultilevel"/>
    <w:tmpl w:val="24CABF1C"/>
    <w:lvl w:ilvl="0" w:tplc="39921CB8">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4D421BE5"/>
    <w:multiLevelType w:val="hybridMultilevel"/>
    <w:tmpl w:val="AB36BD06"/>
    <w:lvl w:ilvl="0" w:tplc="85F6B9AC">
      <w:start w:val="1"/>
      <w:numFmt w:val="decimal"/>
      <w:lvlText w:val="%1"/>
      <w:lvlJc w:val="left"/>
      <w:pPr>
        <w:ind w:left="1060" w:hanging="70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0620226"/>
    <w:multiLevelType w:val="hybridMultilevel"/>
    <w:tmpl w:val="8B4C4E70"/>
    <w:lvl w:ilvl="0" w:tplc="25DCB110">
      <w:numFmt w:val="bullet"/>
      <w:lvlText w:val="-"/>
      <w:lvlJc w:val="left"/>
      <w:pPr>
        <w:ind w:left="720" w:hanging="360"/>
      </w:pPr>
      <w:rPr>
        <w:rFonts w:ascii="Arial" w:eastAsia="Calibr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51990E47"/>
    <w:multiLevelType w:val="multilevel"/>
    <w:tmpl w:val="DA243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CA20E86"/>
    <w:multiLevelType w:val="multilevel"/>
    <w:tmpl w:val="D9005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F0E57A6"/>
    <w:multiLevelType w:val="multilevel"/>
    <w:tmpl w:val="A39659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006207A"/>
    <w:multiLevelType w:val="hybridMultilevel"/>
    <w:tmpl w:val="2DDCD38E"/>
    <w:lvl w:ilvl="0" w:tplc="7D68A302">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626B7A49"/>
    <w:multiLevelType w:val="hybridMultilevel"/>
    <w:tmpl w:val="7536FC5C"/>
    <w:lvl w:ilvl="0" w:tplc="04090001">
      <w:start w:val="19"/>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B02F9F"/>
    <w:multiLevelType w:val="hybridMultilevel"/>
    <w:tmpl w:val="9A0423BA"/>
    <w:lvl w:ilvl="0" w:tplc="DF1A755A">
      <w:start w:val="1"/>
      <w:numFmt w:val="decimal"/>
      <w:lvlText w:val="%1"/>
      <w:lvlJc w:val="left"/>
      <w:pPr>
        <w:ind w:left="1420" w:hanging="360"/>
      </w:pPr>
      <w:rPr>
        <w:rFonts w:hint="default"/>
      </w:rPr>
    </w:lvl>
    <w:lvl w:ilvl="1" w:tplc="08090019" w:tentative="1">
      <w:start w:val="1"/>
      <w:numFmt w:val="lowerLetter"/>
      <w:lvlText w:val="%2."/>
      <w:lvlJc w:val="left"/>
      <w:pPr>
        <w:ind w:left="2140" w:hanging="360"/>
      </w:pPr>
    </w:lvl>
    <w:lvl w:ilvl="2" w:tplc="0809001B" w:tentative="1">
      <w:start w:val="1"/>
      <w:numFmt w:val="lowerRoman"/>
      <w:lvlText w:val="%3."/>
      <w:lvlJc w:val="right"/>
      <w:pPr>
        <w:ind w:left="2860" w:hanging="180"/>
      </w:pPr>
    </w:lvl>
    <w:lvl w:ilvl="3" w:tplc="0809000F" w:tentative="1">
      <w:start w:val="1"/>
      <w:numFmt w:val="decimal"/>
      <w:lvlText w:val="%4."/>
      <w:lvlJc w:val="left"/>
      <w:pPr>
        <w:ind w:left="3580" w:hanging="360"/>
      </w:pPr>
    </w:lvl>
    <w:lvl w:ilvl="4" w:tplc="08090019" w:tentative="1">
      <w:start w:val="1"/>
      <w:numFmt w:val="lowerLetter"/>
      <w:lvlText w:val="%5."/>
      <w:lvlJc w:val="left"/>
      <w:pPr>
        <w:ind w:left="4300" w:hanging="360"/>
      </w:pPr>
    </w:lvl>
    <w:lvl w:ilvl="5" w:tplc="0809001B" w:tentative="1">
      <w:start w:val="1"/>
      <w:numFmt w:val="lowerRoman"/>
      <w:lvlText w:val="%6."/>
      <w:lvlJc w:val="right"/>
      <w:pPr>
        <w:ind w:left="5020" w:hanging="180"/>
      </w:pPr>
    </w:lvl>
    <w:lvl w:ilvl="6" w:tplc="0809000F" w:tentative="1">
      <w:start w:val="1"/>
      <w:numFmt w:val="decimal"/>
      <w:lvlText w:val="%7."/>
      <w:lvlJc w:val="left"/>
      <w:pPr>
        <w:ind w:left="5740" w:hanging="360"/>
      </w:pPr>
    </w:lvl>
    <w:lvl w:ilvl="7" w:tplc="08090019" w:tentative="1">
      <w:start w:val="1"/>
      <w:numFmt w:val="lowerLetter"/>
      <w:lvlText w:val="%8."/>
      <w:lvlJc w:val="left"/>
      <w:pPr>
        <w:ind w:left="6460" w:hanging="360"/>
      </w:pPr>
    </w:lvl>
    <w:lvl w:ilvl="8" w:tplc="0809001B" w:tentative="1">
      <w:start w:val="1"/>
      <w:numFmt w:val="lowerRoman"/>
      <w:lvlText w:val="%9."/>
      <w:lvlJc w:val="right"/>
      <w:pPr>
        <w:ind w:left="7180" w:hanging="180"/>
      </w:pPr>
    </w:lvl>
  </w:abstractNum>
  <w:abstractNum w:abstractNumId="34" w15:restartNumberingAfterBreak="0">
    <w:nsid w:val="63E64948"/>
    <w:multiLevelType w:val="hybridMultilevel"/>
    <w:tmpl w:val="4712DFFE"/>
    <w:lvl w:ilvl="0" w:tplc="43D80550">
      <w:start w:val="1"/>
      <w:numFmt w:val="decimal"/>
      <w:lvlText w:val="%1"/>
      <w:lvlJc w:val="left"/>
      <w:pPr>
        <w:ind w:left="720" w:hanging="360"/>
      </w:pPr>
      <w:rPr>
        <w:rFonts w:ascii="Courier New" w:hAnsi="Courier New" w:cs="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F61197E"/>
    <w:multiLevelType w:val="hybridMultilevel"/>
    <w:tmpl w:val="415A9CDE"/>
    <w:lvl w:ilvl="0" w:tplc="25DCB110">
      <w:numFmt w:val="bullet"/>
      <w:lvlText w:val="-"/>
      <w:lvlJc w:val="left"/>
      <w:pPr>
        <w:ind w:left="720" w:hanging="360"/>
      </w:pPr>
      <w:rPr>
        <w:rFonts w:ascii="Arial" w:eastAsia="Calibr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6F7830BA"/>
    <w:multiLevelType w:val="hybridMultilevel"/>
    <w:tmpl w:val="188CFF04"/>
    <w:lvl w:ilvl="0" w:tplc="4C48E23E">
      <w:start w:val="1"/>
      <w:numFmt w:val="bullet"/>
      <w:lvlText w:val="-"/>
      <w:lvlJc w:val="left"/>
      <w:pPr>
        <w:tabs>
          <w:tab w:val="num" w:pos="720"/>
        </w:tabs>
        <w:ind w:left="720" w:hanging="360"/>
      </w:pPr>
      <w:rPr>
        <w:rFonts w:ascii="Times New Roman" w:eastAsia="Times New Roman" w:hAnsi="Times New Roman" w:hint="default"/>
      </w:rPr>
    </w:lvl>
    <w:lvl w:ilvl="1" w:tplc="18F0FCB4" w:tentative="1">
      <w:start w:val="1"/>
      <w:numFmt w:val="bullet"/>
      <w:lvlText w:val="o"/>
      <w:lvlJc w:val="left"/>
      <w:pPr>
        <w:tabs>
          <w:tab w:val="num" w:pos="1440"/>
        </w:tabs>
        <w:ind w:left="1440" w:hanging="360"/>
      </w:pPr>
      <w:rPr>
        <w:rFonts w:ascii="Courier New" w:hAnsi="Courier New" w:hint="default"/>
      </w:rPr>
    </w:lvl>
    <w:lvl w:ilvl="2" w:tplc="4710C04C" w:tentative="1">
      <w:start w:val="1"/>
      <w:numFmt w:val="bullet"/>
      <w:lvlText w:val=""/>
      <w:lvlJc w:val="left"/>
      <w:pPr>
        <w:tabs>
          <w:tab w:val="num" w:pos="2160"/>
        </w:tabs>
        <w:ind w:left="2160" w:hanging="360"/>
      </w:pPr>
      <w:rPr>
        <w:rFonts w:ascii="Wingdings" w:hAnsi="Wingdings" w:hint="default"/>
      </w:rPr>
    </w:lvl>
    <w:lvl w:ilvl="3" w:tplc="98B85406" w:tentative="1">
      <w:start w:val="1"/>
      <w:numFmt w:val="bullet"/>
      <w:lvlText w:val=""/>
      <w:lvlJc w:val="left"/>
      <w:pPr>
        <w:tabs>
          <w:tab w:val="num" w:pos="2880"/>
        </w:tabs>
        <w:ind w:left="2880" w:hanging="360"/>
      </w:pPr>
      <w:rPr>
        <w:rFonts w:ascii="Symbol" w:hAnsi="Symbol" w:hint="default"/>
      </w:rPr>
    </w:lvl>
    <w:lvl w:ilvl="4" w:tplc="FD9E1B70" w:tentative="1">
      <w:start w:val="1"/>
      <w:numFmt w:val="bullet"/>
      <w:lvlText w:val="o"/>
      <w:lvlJc w:val="left"/>
      <w:pPr>
        <w:tabs>
          <w:tab w:val="num" w:pos="3600"/>
        </w:tabs>
        <w:ind w:left="3600" w:hanging="360"/>
      </w:pPr>
      <w:rPr>
        <w:rFonts w:ascii="Courier New" w:hAnsi="Courier New" w:hint="default"/>
      </w:rPr>
    </w:lvl>
    <w:lvl w:ilvl="5" w:tplc="0706C394" w:tentative="1">
      <w:start w:val="1"/>
      <w:numFmt w:val="bullet"/>
      <w:lvlText w:val=""/>
      <w:lvlJc w:val="left"/>
      <w:pPr>
        <w:tabs>
          <w:tab w:val="num" w:pos="4320"/>
        </w:tabs>
        <w:ind w:left="4320" w:hanging="360"/>
      </w:pPr>
      <w:rPr>
        <w:rFonts w:ascii="Wingdings" w:hAnsi="Wingdings" w:hint="default"/>
      </w:rPr>
    </w:lvl>
    <w:lvl w:ilvl="6" w:tplc="A13E677A" w:tentative="1">
      <w:start w:val="1"/>
      <w:numFmt w:val="bullet"/>
      <w:lvlText w:val=""/>
      <w:lvlJc w:val="left"/>
      <w:pPr>
        <w:tabs>
          <w:tab w:val="num" w:pos="5040"/>
        </w:tabs>
        <w:ind w:left="5040" w:hanging="360"/>
      </w:pPr>
      <w:rPr>
        <w:rFonts w:ascii="Symbol" w:hAnsi="Symbol" w:hint="default"/>
      </w:rPr>
    </w:lvl>
    <w:lvl w:ilvl="7" w:tplc="12C695FE" w:tentative="1">
      <w:start w:val="1"/>
      <w:numFmt w:val="bullet"/>
      <w:lvlText w:val="o"/>
      <w:lvlJc w:val="left"/>
      <w:pPr>
        <w:tabs>
          <w:tab w:val="num" w:pos="5760"/>
        </w:tabs>
        <w:ind w:left="5760" w:hanging="360"/>
      </w:pPr>
      <w:rPr>
        <w:rFonts w:ascii="Courier New" w:hAnsi="Courier New" w:hint="default"/>
      </w:rPr>
    </w:lvl>
    <w:lvl w:ilvl="8" w:tplc="D8941EA4"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43E31A9"/>
    <w:multiLevelType w:val="hybridMultilevel"/>
    <w:tmpl w:val="AEE2B720"/>
    <w:lvl w:ilvl="0" w:tplc="50AE8166">
      <w:start w:val="1"/>
      <w:numFmt w:val="decimal"/>
      <w:lvlText w:val="%1"/>
      <w:lvlJc w:val="left"/>
      <w:pPr>
        <w:ind w:left="1420" w:hanging="360"/>
      </w:pPr>
      <w:rPr>
        <w:rFonts w:hint="default"/>
      </w:rPr>
    </w:lvl>
    <w:lvl w:ilvl="1" w:tplc="08090019" w:tentative="1">
      <w:start w:val="1"/>
      <w:numFmt w:val="lowerLetter"/>
      <w:lvlText w:val="%2."/>
      <w:lvlJc w:val="left"/>
      <w:pPr>
        <w:ind w:left="2140" w:hanging="360"/>
      </w:pPr>
    </w:lvl>
    <w:lvl w:ilvl="2" w:tplc="0809001B" w:tentative="1">
      <w:start w:val="1"/>
      <w:numFmt w:val="lowerRoman"/>
      <w:lvlText w:val="%3."/>
      <w:lvlJc w:val="right"/>
      <w:pPr>
        <w:ind w:left="2860" w:hanging="180"/>
      </w:pPr>
    </w:lvl>
    <w:lvl w:ilvl="3" w:tplc="0809000F" w:tentative="1">
      <w:start w:val="1"/>
      <w:numFmt w:val="decimal"/>
      <w:lvlText w:val="%4."/>
      <w:lvlJc w:val="left"/>
      <w:pPr>
        <w:ind w:left="3580" w:hanging="360"/>
      </w:pPr>
    </w:lvl>
    <w:lvl w:ilvl="4" w:tplc="08090019" w:tentative="1">
      <w:start w:val="1"/>
      <w:numFmt w:val="lowerLetter"/>
      <w:lvlText w:val="%5."/>
      <w:lvlJc w:val="left"/>
      <w:pPr>
        <w:ind w:left="4300" w:hanging="360"/>
      </w:pPr>
    </w:lvl>
    <w:lvl w:ilvl="5" w:tplc="0809001B" w:tentative="1">
      <w:start w:val="1"/>
      <w:numFmt w:val="lowerRoman"/>
      <w:lvlText w:val="%6."/>
      <w:lvlJc w:val="right"/>
      <w:pPr>
        <w:ind w:left="5020" w:hanging="180"/>
      </w:pPr>
    </w:lvl>
    <w:lvl w:ilvl="6" w:tplc="0809000F" w:tentative="1">
      <w:start w:val="1"/>
      <w:numFmt w:val="decimal"/>
      <w:lvlText w:val="%7."/>
      <w:lvlJc w:val="left"/>
      <w:pPr>
        <w:ind w:left="5740" w:hanging="360"/>
      </w:pPr>
    </w:lvl>
    <w:lvl w:ilvl="7" w:tplc="08090019" w:tentative="1">
      <w:start w:val="1"/>
      <w:numFmt w:val="lowerLetter"/>
      <w:lvlText w:val="%8."/>
      <w:lvlJc w:val="left"/>
      <w:pPr>
        <w:ind w:left="6460" w:hanging="360"/>
      </w:pPr>
    </w:lvl>
    <w:lvl w:ilvl="8" w:tplc="0809001B" w:tentative="1">
      <w:start w:val="1"/>
      <w:numFmt w:val="lowerRoman"/>
      <w:lvlText w:val="%9."/>
      <w:lvlJc w:val="right"/>
      <w:pPr>
        <w:ind w:left="7180" w:hanging="180"/>
      </w:pPr>
    </w:lvl>
  </w:abstractNum>
  <w:abstractNum w:abstractNumId="38" w15:restartNumberingAfterBreak="0">
    <w:nsid w:val="765F6036"/>
    <w:multiLevelType w:val="hybridMultilevel"/>
    <w:tmpl w:val="9CDE7D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77357881"/>
    <w:multiLevelType w:val="hybridMultilevel"/>
    <w:tmpl w:val="59D6E6EC"/>
    <w:lvl w:ilvl="0" w:tplc="EED4CCCA">
      <w:numFmt w:val="bullet"/>
      <w:lvlText w:val="-"/>
      <w:lvlJc w:val="left"/>
      <w:pPr>
        <w:tabs>
          <w:tab w:val="num" w:pos="720"/>
        </w:tabs>
        <w:ind w:left="720" w:hanging="360"/>
      </w:pPr>
      <w:rPr>
        <w:rFonts w:ascii="Times New Roman" w:eastAsia="Times New Roman" w:hAnsi="Times New Roman" w:hint="default"/>
      </w:rPr>
    </w:lvl>
    <w:lvl w:ilvl="1" w:tplc="EBD4B830" w:tentative="1">
      <w:start w:val="1"/>
      <w:numFmt w:val="bullet"/>
      <w:lvlText w:val="o"/>
      <w:lvlJc w:val="left"/>
      <w:pPr>
        <w:tabs>
          <w:tab w:val="num" w:pos="1440"/>
        </w:tabs>
        <w:ind w:left="1440" w:hanging="360"/>
      </w:pPr>
      <w:rPr>
        <w:rFonts w:ascii="Courier New" w:hAnsi="Courier New" w:hint="default"/>
      </w:rPr>
    </w:lvl>
    <w:lvl w:ilvl="2" w:tplc="97DA0C40" w:tentative="1">
      <w:start w:val="1"/>
      <w:numFmt w:val="bullet"/>
      <w:lvlText w:val=""/>
      <w:lvlJc w:val="left"/>
      <w:pPr>
        <w:tabs>
          <w:tab w:val="num" w:pos="2160"/>
        </w:tabs>
        <w:ind w:left="2160" w:hanging="360"/>
      </w:pPr>
      <w:rPr>
        <w:rFonts w:ascii="Wingdings" w:hAnsi="Wingdings" w:hint="default"/>
      </w:rPr>
    </w:lvl>
    <w:lvl w:ilvl="3" w:tplc="35DE11B0" w:tentative="1">
      <w:start w:val="1"/>
      <w:numFmt w:val="bullet"/>
      <w:lvlText w:val=""/>
      <w:lvlJc w:val="left"/>
      <w:pPr>
        <w:tabs>
          <w:tab w:val="num" w:pos="2880"/>
        </w:tabs>
        <w:ind w:left="2880" w:hanging="360"/>
      </w:pPr>
      <w:rPr>
        <w:rFonts w:ascii="Symbol" w:hAnsi="Symbol" w:hint="default"/>
      </w:rPr>
    </w:lvl>
    <w:lvl w:ilvl="4" w:tplc="E0942D56" w:tentative="1">
      <w:start w:val="1"/>
      <w:numFmt w:val="bullet"/>
      <w:lvlText w:val="o"/>
      <w:lvlJc w:val="left"/>
      <w:pPr>
        <w:tabs>
          <w:tab w:val="num" w:pos="3600"/>
        </w:tabs>
        <w:ind w:left="3600" w:hanging="360"/>
      </w:pPr>
      <w:rPr>
        <w:rFonts w:ascii="Courier New" w:hAnsi="Courier New" w:hint="default"/>
      </w:rPr>
    </w:lvl>
    <w:lvl w:ilvl="5" w:tplc="AC060BAA" w:tentative="1">
      <w:start w:val="1"/>
      <w:numFmt w:val="bullet"/>
      <w:lvlText w:val=""/>
      <w:lvlJc w:val="left"/>
      <w:pPr>
        <w:tabs>
          <w:tab w:val="num" w:pos="4320"/>
        </w:tabs>
        <w:ind w:left="4320" w:hanging="360"/>
      </w:pPr>
      <w:rPr>
        <w:rFonts w:ascii="Wingdings" w:hAnsi="Wingdings" w:hint="default"/>
      </w:rPr>
    </w:lvl>
    <w:lvl w:ilvl="6" w:tplc="FB186166" w:tentative="1">
      <w:start w:val="1"/>
      <w:numFmt w:val="bullet"/>
      <w:lvlText w:val=""/>
      <w:lvlJc w:val="left"/>
      <w:pPr>
        <w:tabs>
          <w:tab w:val="num" w:pos="5040"/>
        </w:tabs>
        <w:ind w:left="5040" w:hanging="360"/>
      </w:pPr>
      <w:rPr>
        <w:rFonts w:ascii="Symbol" w:hAnsi="Symbol" w:hint="default"/>
      </w:rPr>
    </w:lvl>
    <w:lvl w:ilvl="7" w:tplc="FE281184" w:tentative="1">
      <w:start w:val="1"/>
      <w:numFmt w:val="bullet"/>
      <w:lvlText w:val="o"/>
      <w:lvlJc w:val="left"/>
      <w:pPr>
        <w:tabs>
          <w:tab w:val="num" w:pos="5760"/>
        </w:tabs>
        <w:ind w:left="5760" w:hanging="360"/>
      </w:pPr>
      <w:rPr>
        <w:rFonts w:ascii="Courier New" w:hAnsi="Courier New" w:hint="default"/>
      </w:rPr>
    </w:lvl>
    <w:lvl w:ilvl="8" w:tplc="5232B4C2"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B083CE0"/>
    <w:multiLevelType w:val="multilevel"/>
    <w:tmpl w:val="5D40D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DBC6FDA"/>
    <w:multiLevelType w:val="hybridMultilevel"/>
    <w:tmpl w:val="8FE02E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EA70F2E"/>
    <w:multiLevelType w:val="multilevel"/>
    <w:tmpl w:val="0C707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8405329">
    <w:abstractNumId w:val="12"/>
  </w:num>
  <w:num w:numId="2" w16cid:durableId="436222240">
    <w:abstractNumId w:val="36"/>
  </w:num>
  <w:num w:numId="3" w16cid:durableId="1287662781">
    <w:abstractNumId w:val="6"/>
  </w:num>
  <w:num w:numId="4" w16cid:durableId="45640371">
    <w:abstractNumId w:val="13"/>
  </w:num>
  <w:num w:numId="5" w16cid:durableId="562761222">
    <w:abstractNumId w:val="39"/>
  </w:num>
  <w:num w:numId="6" w16cid:durableId="578247587">
    <w:abstractNumId w:val="17"/>
  </w:num>
  <w:num w:numId="7" w16cid:durableId="1110705336">
    <w:abstractNumId w:val="1"/>
  </w:num>
  <w:num w:numId="8" w16cid:durableId="1094857294">
    <w:abstractNumId w:val="32"/>
  </w:num>
  <w:num w:numId="9" w16cid:durableId="686912286">
    <w:abstractNumId w:val="23"/>
  </w:num>
  <w:num w:numId="10" w16cid:durableId="221672033">
    <w:abstractNumId w:val="2"/>
  </w:num>
  <w:num w:numId="11" w16cid:durableId="1081636624">
    <w:abstractNumId w:val="41"/>
  </w:num>
  <w:num w:numId="12" w16cid:durableId="1901018861">
    <w:abstractNumId w:val="8"/>
  </w:num>
  <w:num w:numId="13" w16cid:durableId="1127236971">
    <w:abstractNumId w:val="10"/>
  </w:num>
  <w:num w:numId="14" w16cid:durableId="1326939248">
    <w:abstractNumId w:val="3"/>
  </w:num>
  <w:num w:numId="15" w16cid:durableId="833640519">
    <w:abstractNumId w:val="4"/>
  </w:num>
  <w:num w:numId="16" w16cid:durableId="1500151535">
    <w:abstractNumId w:val="16"/>
  </w:num>
  <w:num w:numId="17" w16cid:durableId="1919634763">
    <w:abstractNumId w:val="19"/>
  </w:num>
  <w:num w:numId="18" w16cid:durableId="2017800683">
    <w:abstractNumId w:val="40"/>
  </w:num>
  <w:num w:numId="19" w16cid:durableId="1213730575">
    <w:abstractNumId w:val="24"/>
  </w:num>
  <w:num w:numId="20" w16cid:durableId="1830711583">
    <w:abstractNumId w:val="11"/>
  </w:num>
  <w:num w:numId="21" w16cid:durableId="24527302">
    <w:abstractNumId w:val="34"/>
  </w:num>
  <w:num w:numId="22" w16cid:durableId="88090049">
    <w:abstractNumId w:val="29"/>
  </w:num>
  <w:num w:numId="23" w16cid:durableId="145586225">
    <w:abstractNumId w:val="28"/>
  </w:num>
  <w:num w:numId="24" w16cid:durableId="959142220">
    <w:abstractNumId w:val="38"/>
  </w:num>
  <w:num w:numId="25" w16cid:durableId="1998026342">
    <w:abstractNumId w:val="14"/>
  </w:num>
  <w:num w:numId="26" w16cid:durableId="2004233951">
    <w:abstractNumId w:val="35"/>
  </w:num>
  <w:num w:numId="27" w16cid:durableId="1397359672">
    <w:abstractNumId w:val="9"/>
  </w:num>
  <w:num w:numId="28" w16cid:durableId="2030717041">
    <w:abstractNumId w:val="7"/>
  </w:num>
  <w:num w:numId="29" w16cid:durableId="1481531997">
    <w:abstractNumId w:val="27"/>
  </w:num>
  <w:num w:numId="30" w16cid:durableId="1573615461">
    <w:abstractNumId w:val="18"/>
  </w:num>
  <w:num w:numId="31" w16cid:durableId="742873034">
    <w:abstractNumId w:val="5"/>
  </w:num>
  <w:num w:numId="32" w16cid:durableId="730739805">
    <w:abstractNumId w:val="26"/>
  </w:num>
  <w:num w:numId="33" w16cid:durableId="303658843">
    <w:abstractNumId w:val="37"/>
  </w:num>
  <w:num w:numId="34" w16cid:durableId="568618798">
    <w:abstractNumId w:val="33"/>
  </w:num>
  <w:num w:numId="35" w16cid:durableId="434249088">
    <w:abstractNumId w:val="30"/>
  </w:num>
  <w:num w:numId="36" w16cid:durableId="1932665279">
    <w:abstractNumId w:val="0"/>
  </w:num>
  <w:num w:numId="37" w16cid:durableId="1667974301">
    <w:abstractNumId w:val="22"/>
  </w:num>
  <w:num w:numId="38" w16cid:durableId="2091536126">
    <w:abstractNumId w:val="42"/>
  </w:num>
  <w:num w:numId="39" w16cid:durableId="1055201686">
    <w:abstractNumId w:val="20"/>
  </w:num>
  <w:num w:numId="40" w16cid:durableId="845367171">
    <w:abstractNumId w:val="15"/>
  </w:num>
  <w:num w:numId="41" w16cid:durableId="811794768">
    <w:abstractNumId w:val="31"/>
  </w:num>
  <w:num w:numId="42" w16cid:durableId="12147558">
    <w:abstractNumId w:val="25"/>
  </w:num>
  <w:num w:numId="43" w16cid:durableId="16463346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ttachedTemplate r:id="rId1"/>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99D"/>
    <w:rsid w:val="00000CBF"/>
    <w:rsid w:val="000016B7"/>
    <w:rsid w:val="00003BE8"/>
    <w:rsid w:val="000053B5"/>
    <w:rsid w:val="0000546B"/>
    <w:rsid w:val="00006A77"/>
    <w:rsid w:val="00006E9C"/>
    <w:rsid w:val="000100E9"/>
    <w:rsid w:val="00010973"/>
    <w:rsid w:val="00010D90"/>
    <w:rsid w:val="00011675"/>
    <w:rsid w:val="00011BFB"/>
    <w:rsid w:val="0001257D"/>
    <w:rsid w:val="000141AA"/>
    <w:rsid w:val="000153CA"/>
    <w:rsid w:val="00015F18"/>
    <w:rsid w:val="00017E89"/>
    <w:rsid w:val="0002197E"/>
    <w:rsid w:val="000233E3"/>
    <w:rsid w:val="0002423E"/>
    <w:rsid w:val="00025341"/>
    <w:rsid w:val="000265B9"/>
    <w:rsid w:val="00026AF4"/>
    <w:rsid w:val="00026F16"/>
    <w:rsid w:val="00027EE6"/>
    <w:rsid w:val="000300A0"/>
    <w:rsid w:val="00031F1E"/>
    <w:rsid w:val="000322CA"/>
    <w:rsid w:val="00032DC5"/>
    <w:rsid w:val="00034E0F"/>
    <w:rsid w:val="00037E3B"/>
    <w:rsid w:val="00037F18"/>
    <w:rsid w:val="000421C8"/>
    <w:rsid w:val="0004484F"/>
    <w:rsid w:val="00044A05"/>
    <w:rsid w:val="00044FCB"/>
    <w:rsid w:val="00045C9A"/>
    <w:rsid w:val="000505B8"/>
    <w:rsid w:val="000520D8"/>
    <w:rsid w:val="00052F1B"/>
    <w:rsid w:val="00053156"/>
    <w:rsid w:val="00060252"/>
    <w:rsid w:val="0006113F"/>
    <w:rsid w:val="000622F8"/>
    <w:rsid w:val="0006376E"/>
    <w:rsid w:val="000640F1"/>
    <w:rsid w:val="000641ED"/>
    <w:rsid w:val="0006685D"/>
    <w:rsid w:val="000676D2"/>
    <w:rsid w:val="000677FD"/>
    <w:rsid w:val="00067F45"/>
    <w:rsid w:val="00070CD4"/>
    <w:rsid w:val="00072077"/>
    <w:rsid w:val="00074FDB"/>
    <w:rsid w:val="000760CD"/>
    <w:rsid w:val="0008197C"/>
    <w:rsid w:val="00081E9F"/>
    <w:rsid w:val="000861C2"/>
    <w:rsid w:val="00086BAF"/>
    <w:rsid w:val="000873A7"/>
    <w:rsid w:val="0009146E"/>
    <w:rsid w:val="0009185B"/>
    <w:rsid w:val="0009472B"/>
    <w:rsid w:val="00094C10"/>
    <w:rsid w:val="00096012"/>
    <w:rsid w:val="000A019F"/>
    <w:rsid w:val="000A6BE9"/>
    <w:rsid w:val="000B077C"/>
    <w:rsid w:val="000B07E3"/>
    <w:rsid w:val="000B2EC8"/>
    <w:rsid w:val="000B6492"/>
    <w:rsid w:val="000B6F4C"/>
    <w:rsid w:val="000C01C1"/>
    <w:rsid w:val="000C028B"/>
    <w:rsid w:val="000C0FDE"/>
    <w:rsid w:val="000C19D8"/>
    <w:rsid w:val="000C1D38"/>
    <w:rsid w:val="000C54BE"/>
    <w:rsid w:val="000C69C4"/>
    <w:rsid w:val="000D17FC"/>
    <w:rsid w:val="000D519C"/>
    <w:rsid w:val="000D5C59"/>
    <w:rsid w:val="000D5F45"/>
    <w:rsid w:val="000D6A70"/>
    <w:rsid w:val="000D6ACD"/>
    <w:rsid w:val="000E052D"/>
    <w:rsid w:val="000E16E1"/>
    <w:rsid w:val="000E2847"/>
    <w:rsid w:val="000E357A"/>
    <w:rsid w:val="000E3641"/>
    <w:rsid w:val="000E7C34"/>
    <w:rsid w:val="000F1B75"/>
    <w:rsid w:val="000F3F4B"/>
    <w:rsid w:val="000F51AE"/>
    <w:rsid w:val="000F525A"/>
    <w:rsid w:val="000F69EB"/>
    <w:rsid w:val="000F7F03"/>
    <w:rsid w:val="00102FF2"/>
    <w:rsid w:val="00103E20"/>
    <w:rsid w:val="001060CB"/>
    <w:rsid w:val="0010706A"/>
    <w:rsid w:val="001074BF"/>
    <w:rsid w:val="00107603"/>
    <w:rsid w:val="00107B0A"/>
    <w:rsid w:val="00111B7B"/>
    <w:rsid w:val="0011220D"/>
    <w:rsid w:val="0012034A"/>
    <w:rsid w:val="00120E58"/>
    <w:rsid w:val="001240E5"/>
    <w:rsid w:val="00124950"/>
    <w:rsid w:val="00124A40"/>
    <w:rsid w:val="00125137"/>
    <w:rsid w:val="001268A4"/>
    <w:rsid w:val="0013071A"/>
    <w:rsid w:val="00130C1D"/>
    <w:rsid w:val="00132B7F"/>
    <w:rsid w:val="001340C3"/>
    <w:rsid w:val="00136039"/>
    <w:rsid w:val="00136418"/>
    <w:rsid w:val="00142922"/>
    <w:rsid w:val="0014428E"/>
    <w:rsid w:val="001449B3"/>
    <w:rsid w:val="00144EFA"/>
    <w:rsid w:val="00145EA4"/>
    <w:rsid w:val="00151C55"/>
    <w:rsid w:val="00152660"/>
    <w:rsid w:val="00153226"/>
    <w:rsid w:val="00153CBD"/>
    <w:rsid w:val="00154838"/>
    <w:rsid w:val="00155AB4"/>
    <w:rsid w:val="0016090F"/>
    <w:rsid w:val="00160A79"/>
    <w:rsid w:val="001625E9"/>
    <w:rsid w:val="001638B7"/>
    <w:rsid w:val="001651CE"/>
    <w:rsid w:val="00171584"/>
    <w:rsid w:val="001730D4"/>
    <w:rsid w:val="00183594"/>
    <w:rsid w:val="00191101"/>
    <w:rsid w:val="00191242"/>
    <w:rsid w:val="0019199F"/>
    <w:rsid w:val="0019242E"/>
    <w:rsid w:val="00193277"/>
    <w:rsid w:val="00193D4C"/>
    <w:rsid w:val="001943A2"/>
    <w:rsid w:val="00196956"/>
    <w:rsid w:val="00197C9C"/>
    <w:rsid w:val="001A0138"/>
    <w:rsid w:val="001A251A"/>
    <w:rsid w:val="001A5412"/>
    <w:rsid w:val="001A553A"/>
    <w:rsid w:val="001A71C4"/>
    <w:rsid w:val="001B2AF6"/>
    <w:rsid w:val="001B3767"/>
    <w:rsid w:val="001B3BD3"/>
    <w:rsid w:val="001B3DE3"/>
    <w:rsid w:val="001B59B1"/>
    <w:rsid w:val="001B5DF2"/>
    <w:rsid w:val="001B66C9"/>
    <w:rsid w:val="001C3817"/>
    <w:rsid w:val="001C3875"/>
    <w:rsid w:val="001C3B61"/>
    <w:rsid w:val="001C3D75"/>
    <w:rsid w:val="001C4149"/>
    <w:rsid w:val="001C5B9E"/>
    <w:rsid w:val="001C614E"/>
    <w:rsid w:val="001C7F9B"/>
    <w:rsid w:val="001D2B98"/>
    <w:rsid w:val="001D2CF3"/>
    <w:rsid w:val="001D3264"/>
    <w:rsid w:val="001D3FB2"/>
    <w:rsid w:val="001D4B82"/>
    <w:rsid w:val="001D4E5B"/>
    <w:rsid w:val="001D58EC"/>
    <w:rsid w:val="001D5A62"/>
    <w:rsid w:val="001D7202"/>
    <w:rsid w:val="001E2BD5"/>
    <w:rsid w:val="001E411E"/>
    <w:rsid w:val="001E497C"/>
    <w:rsid w:val="001E72F1"/>
    <w:rsid w:val="001E7862"/>
    <w:rsid w:val="001F17FC"/>
    <w:rsid w:val="001F18DE"/>
    <w:rsid w:val="001F247F"/>
    <w:rsid w:val="001F24D0"/>
    <w:rsid w:val="001F35E8"/>
    <w:rsid w:val="001F4144"/>
    <w:rsid w:val="001F452D"/>
    <w:rsid w:val="001F52D3"/>
    <w:rsid w:val="001F683F"/>
    <w:rsid w:val="001F6E49"/>
    <w:rsid w:val="001F7404"/>
    <w:rsid w:val="00200612"/>
    <w:rsid w:val="00207DAE"/>
    <w:rsid w:val="002101AD"/>
    <w:rsid w:val="00210936"/>
    <w:rsid w:val="00210C10"/>
    <w:rsid w:val="0021117B"/>
    <w:rsid w:val="00212D87"/>
    <w:rsid w:val="002146EB"/>
    <w:rsid w:val="0021525A"/>
    <w:rsid w:val="0021617C"/>
    <w:rsid w:val="0021749C"/>
    <w:rsid w:val="00221D81"/>
    <w:rsid w:val="00222549"/>
    <w:rsid w:val="00222926"/>
    <w:rsid w:val="00223385"/>
    <w:rsid w:val="00223542"/>
    <w:rsid w:val="002238DA"/>
    <w:rsid w:val="00223E06"/>
    <w:rsid w:val="00230E77"/>
    <w:rsid w:val="002316CD"/>
    <w:rsid w:val="00233531"/>
    <w:rsid w:val="002346A5"/>
    <w:rsid w:val="00235D1C"/>
    <w:rsid w:val="00237FEE"/>
    <w:rsid w:val="002415D3"/>
    <w:rsid w:val="00241B9C"/>
    <w:rsid w:val="002440A2"/>
    <w:rsid w:val="002453EE"/>
    <w:rsid w:val="0024581B"/>
    <w:rsid w:val="00247D0E"/>
    <w:rsid w:val="002509E7"/>
    <w:rsid w:val="0025111C"/>
    <w:rsid w:val="002522AF"/>
    <w:rsid w:val="00252A1F"/>
    <w:rsid w:val="002542A4"/>
    <w:rsid w:val="0025562B"/>
    <w:rsid w:val="00256AC8"/>
    <w:rsid w:val="0025793A"/>
    <w:rsid w:val="0026097B"/>
    <w:rsid w:val="002643DB"/>
    <w:rsid w:val="002650D0"/>
    <w:rsid w:val="00266493"/>
    <w:rsid w:val="002739AE"/>
    <w:rsid w:val="002764F1"/>
    <w:rsid w:val="00276D6A"/>
    <w:rsid w:val="0027751C"/>
    <w:rsid w:val="0028117A"/>
    <w:rsid w:val="00281D0F"/>
    <w:rsid w:val="00282ED0"/>
    <w:rsid w:val="00283247"/>
    <w:rsid w:val="00285399"/>
    <w:rsid w:val="002863AA"/>
    <w:rsid w:val="002869C6"/>
    <w:rsid w:val="002903DC"/>
    <w:rsid w:val="0029408C"/>
    <w:rsid w:val="002949B0"/>
    <w:rsid w:val="00294B14"/>
    <w:rsid w:val="00294BC6"/>
    <w:rsid w:val="00294FA3"/>
    <w:rsid w:val="0029513F"/>
    <w:rsid w:val="00296BD9"/>
    <w:rsid w:val="00297015"/>
    <w:rsid w:val="00297F38"/>
    <w:rsid w:val="002A28B1"/>
    <w:rsid w:val="002A4B7B"/>
    <w:rsid w:val="002A5BEA"/>
    <w:rsid w:val="002A65FB"/>
    <w:rsid w:val="002A69BC"/>
    <w:rsid w:val="002B0CAD"/>
    <w:rsid w:val="002B2C98"/>
    <w:rsid w:val="002B418F"/>
    <w:rsid w:val="002B4F52"/>
    <w:rsid w:val="002B6732"/>
    <w:rsid w:val="002B70EC"/>
    <w:rsid w:val="002B7DA2"/>
    <w:rsid w:val="002C1738"/>
    <w:rsid w:val="002C2915"/>
    <w:rsid w:val="002C2B74"/>
    <w:rsid w:val="002C4F34"/>
    <w:rsid w:val="002C624E"/>
    <w:rsid w:val="002C6439"/>
    <w:rsid w:val="002D07CF"/>
    <w:rsid w:val="002D1F87"/>
    <w:rsid w:val="002D2A25"/>
    <w:rsid w:val="002D2FE8"/>
    <w:rsid w:val="002D3B07"/>
    <w:rsid w:val="002D55F9"/>
    <w:rsid w:val="002D5B7A"/>
    <w:rsid w:val="002D62F5"/>
    <w:rsid w:val="002D7D8A"/>
    <w:rsid w:val="002E098E"/>
    <w:rsid w:val="002E2E21"/>
    <w:rsid w:val="002E3973"/>
    <w:rsid w:val="002E46A3"/>
    <w:rsid w:val="002E4834"/>
    <w:rsid w:val="002E4896"/>
    <w:rsid w:val="002E7868"/>
    <w:rsid w:val="002F0EAE"/>
    <w:rsid w:val="002F2809"/>
    <w:rsid w:val="00300178"/>
    <w:rsid w:val="0030394B"/>
    <w:rsid w:val="00304A63"/>
    <w:rsid w:val="00305485"/>
    <w:rsid w:val="00306F0D"/>
    <w:rsid w:val="003073CC"/>
    <w:rsid w:val="003100D3"/>
    <w:rsid w:val="00315D78"/>
    <w:rsid w:val="00320022"/>
    <w:rsid w:val="00321C12"/>
    <w:rsid w:val="003222D2"/>
    <w:rsid w:val="0032649D"/>
    <w:rsid w:val="00332AD5"/>
    <w:rsid w:val="00337AB7"/>
    <w:rsid w:val="003404D6"/>
    <w:rsid w:val="00341D07"/>
    <w:rsid w:val="00344A06"/>
    <w:rsid w:val="003506B7"/>
    <w:rsid w:val="00351064"/>
    <w:rsid w:val="003532A7"/>
    <w:rsid w:val="00353455"/>
    <w:rsid w:val="00353AD4"/>
    <w:rsid w:val="0035453E"/>
    <w:rsid w:val="00360A7B"/>
    <w:rsid w:val="00360EE1"/>
    <w:rsid w:val="00361775"/>
    <w:rsid w:val="00361AE4"/>
    <w:rsid w:val="003624EC"/>
    <w:rsid w:val="00362501"/>
    <w:rsid w:val="00364B13"/>
    <w:rsid w:val="00365C7D"/>
    <w:rsid w:val="003665D5"/>
    <w:rsid w:val="003668F7"/>
    <w:rsid w:val="003675A5"/>
    <w:rsid w:val="00371972"/>
    <w:rsid w:val="00371A86"/>
    <w:rsid w:val="00372FAF"/>
    <w:rsid w:val="0037320C"/>
    <w:rsid w:val="00374429"/>
    <w:rsid w:val="00377794"/>
    <w:rsid w:val="00380BBD"/>
    <w:rsid w:val="00381633"/>
    <w:rsid w:val="003831D3"/>
    <w:rsid w:val="0038385E"/>
    <w:rsid w:val="0038740C"/>
    <w:rsid w:val="003928AA"/>
    <w:rsid w:val="00395B1E"/>
    <w:rsid w:val="00395E9A"/>
    <w:rsid w:val="0039755C"/>
    <w:rsid w:val="003A31B8"/>
    <w:rsid w:val="003A495A"/>
    <w:rsid w:val="003A5663"/>
    <w:rsid w:val="003A6816"/>
    <w:rsid w:val="003A7481"/>
    <w:rsid w:val="003B01BE"/>
    <w:rsid w:val="003B02E4"/>
    <w:rsid w:val="003B134E"/>
    <w:rsid w:val="003B2D64"/>
    <w:rsid w:val="003B4AED"/>
    <w:rsid w:val="003B513E"/>
    <w:rsid w:val="003B5406"/>
    <w:rsid w:val="003B6263"/>
    <w:rsid w:val="003B62AE"/>
    <w:rsid w:val="003C2ACF"/>
    <w:rsid w:val="003C32DF"/>
    <w:rsid w:val="003C5427"/>
    <w:rsid w:val="003D0D35"/>
    <w:rsid w:val="003D103D"/>
    <w:rsid w:val="003D2F08"/>
    <w:rsid w:val="003D4CF3"/>
    <w:rsid w:val="003D5137"/>
    <w:rsid w:val="003D58AE"/>
    <w:rsid w:val="003D6D0E"/>
    <w:rsid w:val="003E1B4D"/>
    <w:rsid w:val="003E28FD"/>
    <w:rsid w:val="003E603B"/>
    <w:rsid w:val="003F3F8E"/>
    <w:rsid w:val="003F793B"/>
    <w:rsid w:val="00401ED0"/>
    <w:rsid w:val="00403276"/>
    <w:rsid w:val="00404900"/>
    <w:rsid w:val="00405BF3"/>
    <w:rsid w:val="00410A5A"/>
    <w:rsid w:val="00413523"/>
    <w:rsid w:val="004142C0"/>
    <w:rsid w:val="004146A1"/>
    <w:rsid w:val="004171C1"/>
    <w:rsid w:val="00420A37"/>
    <w:rsid w:val="0042763D"/>
    <w:rsid w:val="004278DF"/>
    <w:rsid w:val="00431E89"/>
    <w:rsid w:val="00431EB0"/>
    <w:rsid w:val="004339F9"/>
    <w:rsid w:val="00436BC4"/>
    <w:rsid w:val="0043701C"/>
    <w:rsid w:val="00441C7D"/>
    <w:rsid w:val="00441EA6"/>
    <w:rsid w:val="004426C1"/>
    <w:rsid w:val="004426CE"/>
    <w:rsid w:val="00442B81"/>
    <w:rsid w:val="00442F6D"/>
    <w:rsid w:val="00442FDC"/>
    <w:rsid w:val="00444764"/>
    <w:rsid w:val="00444C68"/>
    <w:rsid w:val="00445B09"/>
    <w:rsid w:val="004502A7"/>
    <w:rsid w:val="004506D6"/>
    <w:rsid w:val="004607C0"/>
    <w:rsid w:val="00461B0C"/>
    <w:rsid w:val="004636FB"/>
    <w:rsid w:val="00465407"/>
    <w:rsid w:val="004655A4"/>
    <w:rsid w:val="00467466"/>
    <w:rsid w:val="00471578"/>
    <w:rsid w:val="00472C76"/>
    <w:rsid w:val="004742B3"/>
    <w:rsid w:val="00475A2A"/>
    <w:rsid w:val="00475D79"/>
    <w:rsid w:val="0047626F"/>
    <w:rsid w:val="004776C2"/>
    <w:rsid w:val="00480605"/>
    <w:rsid w:val="0048061E"/>
    <w:rsid w:val="00482F0C"/>
    <w:rsid w:val="00482F54"/>
    <w:rsid w:val="00483720"/>
    <w:rsid w:val="00483D8B"/>
    <w:rsid w:val="00487D97"/>
    <w:rsid w:val="00493E28"/>
    <w:rsid w:val="00494A97"/>
    <w:rsid w:val="00494DD1"/>
    <w:rsid w:val="004953A8"/>
    <w:rsid w:val="004A00A2"/>
    <w:rsid w:val="004A15C9"/>
    <w:rsid w:val="004A33E0"/>
    <w:rsid w:val="004A3922"/>
    <w:rsid w:val="004A3C3D"/>
    <w:rsid w:val="004A3DD2"/>
    <w:rsid w:val="004A40FE"/>
    <w:rsid w:val="004A4CD3"/>
    <w:rsid w:val="004A6AA7"/>
    <w:rsid w:val="004A6DA3"/>
    <w:rsid w:val="004A7661"/>
    <w:rsid w:val="004B21FA"/>
    <w:rsid w:val="004B4005"/>
    <w:rsid w:val="004B43DB"/>
    <w:rsid w:val="004B64FA"/>
    <w:rsid w:val="004B6C34"/>
    <w:rsid w:val="004B7674"/>
    <w:rsid w:val="004B7B39"/>
    <w:rsid w:val="004C0819"/>
    <w:rsid w:val="004C1933"/>
    <w:rsid w:val="004C20A6"/>
    <w:rsid w:val="004C49FD"/>
    <w:rsid w:val="004C6048"/>
    <w:rsid w:val="004C72C2"/>
    <w:rsid w:val="004C73EF"/>
    <w:rsid w:val="004C7A6C"/>
    <w:rsid w:val="004D18FD"/>
    <w:rsid w:val="004D2000"/>
    <w:rsid w:val="004D3ED0"/>
    <w:rsid w:val="004D3F3A"/>
    <w:rsid w:val="004D51E7"/>
    <w:rsid w:val="004D52B6"/>
    <w:rsid w:val="004D5C1B"/>
    <w:rsid w:val="004D5F64"/>
    <w:rsid w:val="004D67E1"/>
    <w:rsid w:val="004D72F1"/>
    <w:rsid w:val="004D7893"/>
    <w:rsid w:val="004E018B"/>
    <w:rsid w:val="004E228F"/>
    <w:rsid w:val="004E7FFE"/>
    <w:rsid w:val="004F08A3"/>
    <w:rsid w:val="004F4491"/>
    <w:rsid w:val="004F4B66"/>
    <w:rsid w:val="004F4C30"/>
    <w:rsid w:val="0050297F"/>
    <w:rsid w:val="00502A1D"/>
    <w:rsid w:val="00502BEF"/>
    <w:rsid w:val="0050313D"/>
    <w:rsid w:val="00503D01"/>
    <w:rsid w:val="00504726"/>
    <w:rsid w:val="00505FB5"/>
    <w:rsid w:val="00506C21"/>
    <w:rsid w:val="00512A57"/>
    <w:rsid w:val="0051558E"/>
    <w:rsid w:val="00516D65"/>
    <w:rsid w:val="00522DA4"/>
    <w:rsid w:val="00523574"/>
    <w:rsid w:val="00525581"/>
    <w:rsid w:val="005260D5"/>
    <w:rsid w:val="005278DB"/>
    <w:rsid w:val="00527BFF"/>
    <w:rsid w:val="0053052F"/>
    <w:rsid w:val="00533654"/>
    <w:rsid w:val="00534478"/>
    <w:rsid w:val="00534666"/>
    <w:rsid w:val="0053625C"/>
    <w:rsid w:val="00536A4A"/>
    <w:rsid w:val="00536A6D"/>
    <w:rsid w:val="00537BE1"/>
    <w:rsid w:val="005410E4"/>
    <w:rsid w:val="00541A69"/>
    <w:rsid w:val="00541FC3"/>
    <w:rsid w:val="005422C8"/>
    <w:rsid w:val="00546A0D"/>
    <w:rsid w:val="00550B67"/>
    <w:rsid w:val="005518DD"/>
    <w:rsid w:val="00553C2A"/>
    <w:rsid w:val="005544E4"/>
    <w:rsid w:val="0055486B"/>
    <w:rsid w:val="00555605"/>
    <w:rsid w:val="00557227"/>
    <w:rsid w:val="00557976"/>
    <w:rsid w:val="00560521"/>
    <w:rsid w:val="00561139"/>
    <w:rsid w:val="005614A4"/>
    <w:rsid w:val="0056509B"/>
    <w:rsid w:val="0057120C"/>
    <w:rsid w:val="00573A9D"/>
    <w:rsid w:val="00575819"/>
    <w:rsid w:val="00576C17"/>
    <w:rsid w:val="00583205"/>
    <w:rsid w:val="00585FCB"/>
    <w:rsid w:val="00586F20"/>
    <w:rsid w:val="00587363"/>
    <w:rsid w:val="00587CA7"/>
    <w:rsid w:val="0059009A"/>
    <w:rsid w:val="0059240B"/>
    <w:rsid w:val="00592960"/>
    <w:rsid w:val="00592FE9"/>
    <w:rsid w:val="0059315F"/>
    <w:rsid w:val="00593828"/>
    <w:rsid w:val="00594596"/>
    <w:rsid w:val="00594724"/>
    <w:rsid w:val="00596075"/>
    <w:rsid w:val="00596D75"/>
    <w:rsid w:val="005A09B1"/>
    <w:rsid w:val="005A149A"/>
    <w:rsid w:val="005A5F94"/>
    <w:rsid w:val="005B126F"/>
    <w:rsid w:val="005B1431"/>
    <w:rsid w:val="005B1ADE"/>
    <w:rsid w:val="005B2AB3"/>
    <w:rsid w:val="005B302D"/>
    <w:rsid w:val="005B40AA"/>
    <w:rsid w:val="005B48B9"/>
    <w:rsid w:val="005B4ADB"/>
    <w:rsid w:val="005B4AF0"/>
    <w:rsid w:val="005B69FE"/>
    <w:rsid w:val="005B78FF"/>
    <w:rsid w:val="005B7C64"/>
    <w:rsid w:val="005C0B71"/>
    <w:rsid w:val="005C145D"/>
    <w:rsid w:val="005C3551"/>
    <w:rsid w:val="005D12DC"/>
    <w:rsid w:val="005D2CAA"/>
    <w:rsid w:val="005D327D"/>
    <w:rsid w:val="005D3490"/>
    <w:rsid w:val="005D6A1F"/>
    <w:rsid w:val="005E1F9F"/>
    <w:rsid w:val="005E2910"/>
    <w:rsid w:val="005E2C37"/>
    <w:rsid w:val="005E3AE4"/>
    <w:rsid w:val="005E3BED"/>
    <w:rsid w:val="005E3C7A"/>
    <w:rsid w:val="005E4C22"/>
    <w:rsid w:val="005E600A"/>
    <w:rsid w:val="005F1B57"/>
    <w:rsid w:val="005F4105"/>
    <w:rsid w:val="005F4ECF"/>
    <w:rsid w:val="005F5817"/>
    <w:rsid w:val="005F6626"/>
    <w:rsid w:val="006017C1"/>
    <w:rsid w:val="0060304D"/>
    <w:rsid w:val="00603153"/>
    <w:rsid w:val="00603E74"/>
    <w:rsid w:val="00604A56"/>
    <w:rsid w:val="006140E9"/>
    <w:rsid w:val="00616A1D"/>
    <w:rsid w:val="00617293"/>
    <w:rsid w:val="00621B41"/>
    <w:rsid w:val="006231A1"/>
    <w:rsid w:val="006235D0"/>
    <w:rsid w:val="006240BB"/>
    <w:rsid w:val="0062500C"/>
    <w:rsid w:val="00625CAA"/>
    <w:rsid w:val="006267B9"/>
    <w:rsid w:val="00627115"/>
    <w:rsid w:val="00627AE1"/>
    <w:rsid w:val="00630831"/>
    <w:rsid w:val="00630E4B"/>
    <w:rsid w:val="00630F2D"/>
    <w:rsid w:val="006314F6"/>
    <w:rsid w:val="006317E0"/>
    <w:rsid w:val="00631B52"/>
    <w:rsid w:val="006339CA"/>
    <w:rsid w:val="006351F4"/>
    <w:rsid w:val="006401EB"/>
    <w:rsid w:val="00643C4C"/>
    <w:rsid w:val="006461AE"/>
    <w:rsid w:val="00646F1E"/>
    <w:rsid w:val="00647D9F"/>
    <w:rsid w:val="00650563"/>
    <w:rsid w:val="00651808"/>
    <w:rsid w:val="006521BF"/>
    <w:rsid w:val="00652F0C"/>
    <w:rsid w:val="006561D8"/>
    <w:rsid w:val="006563DF"/>
    <w:rsid w:val="00657193"/>
    <w:rsid w:val="00657A2B"/>
    <w:rsid w:val="006608C3"/>
    <w:rsid w:val="00661A70"/>
    <w:rsid w:val="00662432"/>
    <w:rsid w:val="00662B01"/>
    <w:rsid w:val="00663978"/>
    <w:rsid w:val="00663B2A"/>
    <w:rsid w:val="0066522D"/>
    <w:rsid w:val="0066538B"/>
    <w:rsid w:val="006656CD"/>
    <w:rsid w:val="006668A8"/>
    <w:rsid w:val="006718FF"/>
    <w:rsid w:val="0067213A"/>
    <w:rsid w:val="006745D6"/>
    <w:rsid w:val="00674B87"/>
    <w:rsid w:val="00681CFD"/>
    <w:rsid w:val="00681D69"/>
    <w:rsid w:val="006821DE"/>
    <w:rsid w:val="00682E1C"/>
    <w:rsid w:val="00683DA5"/>
    <w:rsid w:val="006847D5"/>
    <w:rsid w:val="00685F77"/>
    <w:rsid w:val="00686911"/>
    <w:rsid w:val="00687126"/>
    <w:rsid w:val="006901EC"/>
    <w:rsid w:val="0069216C"/>
    <w:rsid w:val="00692B44"/>
    <w:rsid w:val="00692EBB"/>
    <w:rsid w:val="00693649"/>
    <w:rsid w:val="00695583"/>
    <w:rsid w:val="006964CA"/>
    <w:rsid w:val="00696A7B"/>
    <w:rsid w:val="006970D3"/>
    <w:rsid w:val="00697DDB"/>
    <w:rsid w:val="006A0B41"/>
    <w:rsid w:val="006A29BD"/>
    <w:rsid w:val="006A2BD3"/>
    <w:rsid w:val="006A376C"/>
    <w:rsid w:val="006A4AAA"/>
    <w:rsid w:val="006A4D8C"/>
    <w:rsid w:val="006A7D3D"/>
    <w:rsid w:val="006B1943"/>
    <w:rsid w:val="006B703F"/>
    <w:rsid w:val="006B7F3E"/>
    <w:rsid w:val="006B7F99"/>
    <w:rsid w:val="006C1B89"/>
    <w:rsid w:val="006C4993"/>
    <w:rsid w:val="006C5762"/>
    <w:rsid w:val="006C70A5"/>
    <w:rsid w:val="006C76E2"/>
    <w:rsid w:val="006D1FC1"/>
    <w:rsid w:val="006D24C1"/>
    <w:rsid w:val="006D3441"/>
    <w:rsid w:val="006D70BF"/>
    <w:rsid w:val="006E27B9"/>
    <w:rsid w:val="006E30B8"/>
    <w:rsid w:val="006E3A47"/>
    <w:rsid w:val="006E5B5A"/>
    <w:rsid w:val="006F3EC8"/>
    <w:rsid w:val="006F3FB6"/>
    <w:rsid w:val="006F4B1C"/>
    <w:rsid w:val="006F7499"/>
    <w:rsid w:val="006F7EF0"/>
    <w:rsid w:val="00702D21"/>
    <w:rsid w:val="00704CC7"/>
    <w:rsid w:val="00706066"/>
    <w:rsid w:val="007068B0"/>
    <w:rsid w:val="00707668"/>
    <w:rsid w:val="00710043"/>
    <w:rsid w:val="00712B4F"/>
    <w:rsid w:val="0071352E"/>
    <w:rsid w:val="007144FE"/>
    <w:rsid w:val="00715862"/>
    <w:rsid w:val="007167CA"/>
    <w:rsid w:val="00716C94"/>
    <w:rsid w:val="00720ABD"/>
    <w:rsid w:val="00720BA4"/>
    <w:rsid w:val="00722377"/>
    <w:rsid w:val="00722454"/>
    <w:rsid w:val="0072333D"/>
    <w:rsid w:val="00730F03"/>
    <w:rsid w:val="007337FF"/>
    <w:rsid w:val="00736731"/>
    <w:rsid w:val="00736D5B"/>
    <w:rsid w:val="00737052"/>
    <w:rsid w:val="00737069"/>
    <w:rsid w:val="007405B2"/>
    <w:rsid w:val="00740D42"/>
    <w:rsid w:val="0074139F"/>
    <w:rsid w:val="0074186B"/>
    <w:rsid w:val="00741CDC"/>
    <w:rsid w:val="00741E29"/>
    <w:rsid w:val="00743E87"/>
    <w:rsid w:val="00744930"/>
    <w:rsid w:val="0074516F"/>
    <w:rsid w:val="0074672F"/>
    <w:rsid w:val="00750FBA"/>
    <w:rsid w:val="00751A59"/>
    <w:rsid w:val="00752781"/>
    <w:rsid w:val="00754A90"/>
    <w:rsid w:val="00755458"/>
    <w:rsid w:val="00756328"/>
    <w:rsid w:val="00760F55"/>
    <w:rsid w:val="0076212C"/>
    <w:rsid w:val="00762629"/>
    <w:rsid w:val="00763D81"/>
    <w:rsid w:val="007650AB"/>
    <w:rsid w:val="00766897"/>
    <w:rsid w:val="00766E04"/>
    <w:rsid w:val="007704DB"/>
    <w:rsid w:val="007731AE"/>
    <w:rsid w:val="00773D04"/>
    <w:rsid w:val="0077517D"/>
    <w:rsid w:val="00776B6F"/>
    <w:rsid w:val="00776D43"/>
    <w:rsid w:val="00777DB4"/>
    <w:rsid w:val="00783F15"/>
    <w:rsid w:val="00784408"/>
    <w:rsid w:val="0078455D"/>
    <w:rsid w:val="00787C06"/>
    <w:rsid w:val="00787E2F"/>
    <w:rsid w:val="0079177D"/>
    <w:rsid w:val="007937A7"/>
    <w:rsid w:val="00795766"/>
    <w:rsid w:val="00797FFE"/>
    <w:rsid w:val="007A25FF"/>
    <w:rsid w:val="007A3328"/>
    <w:rsid w:val="007A3938"/>
    <w:rsid w:val="007A5F4E"/>
    <w:rsid w:val="007A6C79"/>
    <w:rsid w:val="007A7494"/>
    <w:rsid w:val="007B1257"/>
    <w:rsid w:val="007B1341"/>
    <w:rsid w:val="007B3EFB"/>
    <w:rsid w:val="007B4AA2"/>
    <w:rsid w:val="007B5798"/>
    <w:rsid w:val="007B7677"/>
    <w:rsid w:val="007B7DC3"/>
    <w:rsid w:val="007C0D40"/>
    <w:rsid w:val="007C1D2A"/>
    <w:rsid w:val="007C7AA3"/>
    <w:rsid w:val="007D017A"/>
    <w:rsid w:val="007D0F4F"/>
    <w:rsid w:val="007D5432"/>
    <w:rsid w:val="007D54E3"/>
    <w:rsid w:val="007D692D"/>
    <w:rsid w:val="007E0AE3"/>
    <w:rsid w:val="007E1390"/>
    <w:rsid w:val="007E52A2"/>
    <w:rsid w:val="007E53A4"/>
    <w:rsid w:val="007E6127"/>
    <w:rsid w:val="007E789E"/>
    <w:rsid w:val="007E7A79"/>
    <w:rsid w:val="007F00B8"/>
    <w:rsid w:val="007F2674"/>
    <w:rsid w:val="007F363E"/>
    <w:rsid w:val="007F3759"/>
    <w:rsid w:val="007F4326"/>
    <w:rsid w:val="007F4806"/>
    <w:rsid w:val="007F7305"/>
    <w:rsid w:val="007F7954"/>
    <w:rsid w:val="00801113"/>
    <w:rsid w:val="00801AAA"/>
    <w:rsid w:val="00801E80"/>
    <w:rsid w:val="0080347E"/>
    <w:rsid w:val="008037D4"/>
    <w:rsid w:val="00803D41"/>
    <w:rsid w:val="00804D83"/>
    <w:rsid w:val="008056A9"/>
    <w:rsid w:val="00805A60"/>
    <w:rsid w:val="008068DA"/>
    <w:rsid w:val="00807AD2"/>
    <w:rsid w:val="00810F63"/>
    <w:rsid w:val="00811F93"/>
    <w:rsid w:val="00812FE5"/>
    <w:rsid w:val="00813563"/>
    <w:rsid w:val="00814D87"/>
    <w:rsid w:val="00815E47"/>
    <w:rsid w:val="00817104"/>
    <w:rsid w:val="00821AEA"/>
    <w:rsid w:val="00821B96"/>
    <w:rsid w:val="00822BC2"/>
    <w:rsid w:val="0082487F"/>
    <w:rsid w:val="00826967"/>
    <w:rsid w:val="00826BC0"/>
    <w:rsid w:val="008310CF"/>
    <w:rsid w:val="00831557"/>
    <w:rsid w:val="008318A7"/>
    <w:rsid w:val="00831996"/>
    <w:rsid w:val="00832563"/>
    <w:rsid w:val="00834018"/>
    <w:rsid w:val="00835E94"/>
    <w:rsid w:val="0084045C"/>
    <w:rsid w:val="00845107"/>
    <w:rsid w:val="0084566E"/>
    <w:rsid w:val="00845C68"/>
    <w:rsid w:val="00847913"/>
    <w:rsid w:val="00850154"/>
    <w:rsid w:val="0085034F"/>
    <w:rsid w:val="00850366"/>
    <w:rsid w:val="008503FC"/>
    <w:rsid w:val="0085043D"/>
    <w:rsid w:val="0085102D"/>
    <w:rsid w:val="00852480"/>
    <w:rsid w:val="00852D8C"/>
    <w:rsid w:val="00853CE2"/>
    <w:rsid w:val="008541B3"/>
    <w:rsid w:val="00854C2A"/>
    <w:rsid w:val="008550B5"/>
    <w:rsid w:val="00855AD2"/>
    <w:rsid w:val="00855B0D"/>
    <w:rsid w:val="00856213"/>
    <w:rsid w:val="00857AB7"/>
    <w:rsid w:val="008630D0"/>
    <w:rsid w:val="0086593F"/>
    <w:rsid w:val="00865F15"/>
    <w:rsid w:val="0086699D"/>
    <w:rsid w:val="008713FC"/>
    <w:rsid w:val="00875A7F"/>
    <w:rsid w:val="0087653A"/>
    <w:rsid w:val="008809C5"/>
    <w:rsid w:val="00881492"/>
    <w:rsid w:val="008826C4"/>
    <w:rsid w:val="00882ED0"/>
    <w:rsid w:val="00883ADB"/>
    <w:rsid w:val="0088557E"/>
    <w:rsid w:val="00891CA9"/>
    <w:rsid w:val="00891F6B"/>
    <w:rsid w:val="00892C13"/>
    <w:rsid w:val="0089342E"/>
    <w:rsid w:val="00893A25"/>
    <w:rsid w:val="008A1398"/>
    <w:rsid w:val="008A1CC5"/>
    <w:rsid w:val="008A2A43"/>
    <w:rsid w:val="008A3813"/>
    <w:rsid w:val="008A3B2D"/>
    <w:rsid w:val="008A44E1"/>
    <w:rsid w:val="008A599D"/>
    <w:rsid w:val="008B3AEF"/>
    <w:rsid w:val="008B3FF7"/>
    <w:rsid w:val="008B4F5C"/>
    <w:rsid w:val="008B6DBA"/>
    <w:rsid w:val="008C14B6"/>
    <w:rsid w:val="008C2666"/>
    <w:rsid w:val="008C3B93"/>
    <w:rsid w:val="008C4A72"/>
    <w:rsid w:val="008D0040"/>
    <w:rsid w:val="008D064E"/>
    <w:rsid w:val="008D23C7"/>
    <w:rsid w:val="008D4616"/>
    <w:rsid w:val="008D651D"/>
    <w:rsid w:val="008D6757"/>
    <w:rsid w:val="008D6970"/>
    <w:rsid w:val="008D7905"/>
    <w:rsid w:val="008E02FC"/>
    <w:rsid w:val="008E0A42"/>
    <w:rsid w:val="008E1113"/>
    <w:rsid w:val="008E1C36"/>
    <w:rsid w:val="008E2383"/>
    <w:rsid w:val="008E3372"/>
    <w:rsid w:val="008E4818"/>
    <w:rsid w:val="008E5729"/>
    <w:rsid w:val="008E71DF"/>
    <w:rsid w:val="008E7729"/>
    <w:rsid w:val="008E7FCD"/>
    <w:rsid w:val="008F0D7E"/>
    <w:rsid w:val="008F0E0D"/>
    <w:rsid w:val="008F0EF3"/>
    <w:rsid w:val="008F1ABE"/>
    <w:rsid w:val="008F2C4A"/>
    <w:rsid w:val="008F72D3"/>
    <w:rsid w:val="00901AA4"/>
    <w:rsid w:val="009024F3"/>
    <w:rsid w:val="0090304C"/>
    <w:rsid w:val="00903CD8"/>
    <w:rsid w:val="00905B17"/>
    <w:rsid w:val="00906BAD"/>
    <w:rsid w:val="00911648"/>
    <w:rsid w:val="00913617"/>
    <w:rsid w:val="00913C79"/>
    <w:rsid w:val="00913C87"/>
    <w:rsid w:val="009141B4"/>
    <w:rsid w:val="009145E5"/>
    <w:rsid w:val="00914D7A"/>
    <w:rsid w:val="00914FEE"/>
    <w:rsid w:val="009163CA"/>
    <w:rsid w:val="00917B5F"/>
    <w:rsid w:val="00920A61"/>
    <w:rsid w:val="00921A5F"/>
    <w:rsid w:val="00921B04"/>
    <w:rsid w:val="00924A2C"/>
    <w:rsid w:val="00925BAF"/>
    <w:rsid w:val="00927E5C"/>
    <w:rsid w:val="0093058B"/>
    <w:rsid w:val="00932CDA"/>
    <w:rsid w:val="00934BF4"/>
    <w:rsid w:val="00934DBA"/>
    <w:rsid w:val="00940040"/>
    <w:rsid w:val="0094023A"/>
    <w:rsid w:val="00940931"/>
    <w:rsid w:val="00940D89"/>
    <w:rsid w:val="009416AD"/>
    <w:rsid w:val="00941CDF"/>
    <w:rsid w:val="00943855"/>
    <w:rsid w:val="00945D5C"/>
    <w:rsid w:val="009463B8"/>
    <w:rsid w:val="00946E70"/>
    <w:rsid w:val="00947325"/>
    <w:rsid w:val="00947FF7"/>
    <w:rsid w:val="00950F27"/>
    <w:rsid w:val="00953322"/>
    <w:rsid w:val="009541DD"/>
    <w:rsid w:val="0095456C"/>
    <w:rsid w:val="00954F00"/>
    <w:rsid w:val="00955872"/>
    <w:rsid w:val="00955B12"/>
    <w:rsid w:val="00955D06"/>
    <w:rsid w:val="00956644"/>
    <w:rsid w:val="00956A14"/>
    <w:rsid w:val="009620E1"/>
    <w:rsid w:val="00962339"/>
    <w:rsid w:val="009624FD"/>
    <w:rsid w:val="00963631"/>
    <w:rsid w:val="00965F71"/>
    <w:rsid w:val="00971408"/>
    <w:rsid w:val="009722B6"/>
    <w:rsid w:val="00977B4A"/>
    <w:rsid w:val="0098240A"/>
    <w:rsid w:val="00984727"/>
    <w:rsid w:val="009855C4"/>
    <w:rsid w:val="00990C65"/>
    <w:rsid w:val="0099142D"/>
    <w:rsid w:val="00991A3A"/>
    <w:rsid w:val="009937D9"/>
    <w:rsid w:val="00993923"/>
    <w:rsid w:val="00993D9B"/>
    <w:rsid w:val="00993DA1"/>
    <w:rsid w:val="0099626C"/>
    <w:rsid w:val="009962A8"/>
    <w:rsid w:val="009975D6"/>
    <w:rsid w:val="009A146B"/>
    <w:rsid w:val="009A276A"/>
    <w:rsid w:val="009A4D9F"/>
    <w:rsid w:val="009A55EE"/>
    <w:rsid w:val="009A5C06"/>
    <w:rsid w:val="009B1D60"/>
    <w:rsid w:val="009B2508"/>
    <w:rsid w:val="009B32EA"/>
    <w:rsid w:val="009B40EA"/>
    <w:rsid w:val="009B583E"/>
    <w:rsid w:val="009B5A00"/>
    <w:rsid w:val="009B643F"/>
    <w:rsid w:val="009C111A"/>
    <w:rsid w:val="009C6E7E"/>
    <w:rsid w:val="009C7E43"/>
    <w:rsid w:val="009C7E52"/>
    <w:rsid w:val="009D0182"/>
    <w:rsid w:val="009D01A1"/>
    <w:rsid w:val="009D1A14"/>
    <w:rsid w:val="009D3BF6"/>
    <w:rsid w:val="009D4D49"/>
    <w:rsid w:val="009D52BC"/>
    <w:rsid w:val="009D582C"/>
    <w:rsid w:val="009D6114"/>
    <w:rsid w:val="009D64BC"/>
    <w:rsid w:val="009E0864"/>
    <w:rsid w:val="009E1ED1"/>
    <w:rsid w:val="009E26DC"/>
    <w:rsid w:val="009E69C9"/>
    <w:rsid w:val="009E69FD"/>
    <w:rsid w:val="009E706A"/>
    <w:rsid w:val="009F0C2E"/>
    <w:rsid w:val="009F4B67"/>
    <w:rsid w:val="009F5FFF"/>
    <w:rsid w:val="009F64F4"/>
    <w:rsid w:val="00A008A8"/>
    <w:rsid w:val="00A00EEA"/>
    <w:rsid w:val="00A01D33"/>
    <w:rsid w:val="00A03470"/>
    <w:rsid w:val="00A04074"/>
    <w:rsid w:val="00A07510"/>
    <w:rsid w:val="00A07BE6"/>
    <w:rsid w:val="00A11E31"/>
    <w:rsid w:val="00A131B9"/>
    <w:rsid w:val="00A15174"/>
    <w:rsid w:val="00A208BC"/>
    <w:rsid w:val="00A21CD7"/>
    <w:rsid w:val="00A222D0"/>
    <w:rsid w:val="00A22B13"/>
    <w:rsid w:val="00A22CBF"/>
    <w:rsid w:val="00A23645"/>
    <w:rsid w:val="00A24356"/>
    <w:rsid w:val="00A26BC6"/>
    <w:rsid w:val="00A27441"/>
    <w:rsid w:val="00A27D1F"/>
    <w:rsid w:val="00A31402"/>
    <w:rsid w:val="00A31421"/>
    <w:rsid w:val="00A35515"/>
    <w:rsid w:val="00A35E1E"/>
    <w:rsid w:val="00A3632B"/>
    <w:rsid w:val="00A374D8"/>
    <w:rsid w:val="00A4430A"/>
    <w:rsid w:val="00A45BAD"/>
    <w:rsid w:val="00A47E90"/>
    <w:rsid w:val="00A505B0"/>
    <w:rsid w:val="00A50C70"/>
    <w:rsid w:val="00A52C77"/>
    <w:rsid w:val="00A537A0"/>
    <w:rsid w:val="00A54FEA"/>
    <w:rsid w:val="00A5521A"/>
    <w:rsid w:val="00A56757"/>
    <w:rsid w:val="00A57432"/>
    <w:rsid w:val="00A615B9"/>
    <w:rsid w:val="00A634B6"/>
    <w:rsid w:val="00A63C4B"/>
    <w:rsid w:val="00A64EC0"/>
    <w:rsid w:val="00A65DAA"/>
    <w:rsid w:val="00A7047E"/>
    <w:rsid w:val="00A71928"/>
    <w:rsid w:val="00A722C1"/>
    <w:rsid w:val="00A72526"/>
    <w:rsid w:val="00A73D61"/>
    <w:rsid w:val="00A74DF4"/>
    <w:rsid w:val="00A762AB"/>
    <w:rsid w:val="00A8089F"/>
    <w:rsid w:val="00A80B1B"/>
    <w:rsid w:val="00A8226C"/>
    <w:rsid w:val="00A84802"/>
    <w:rsid w:val="00A862F3"/>
    <w:rsid w:val="00A92445"/>
    <w:rsid w:val="00A92A99"/>
    <w:rsid w:val="00A938D9"/>
    <w:rsid w:val="00A94AFA"/>
    <w:rsid w:val="00A96DB9"/>
    <w:rsid w:val="00AA191D"/>
    <w:rsid w:val="00AA1DA7"/>
    <w:rsid w:val="00AA3835"/>
    <w:rsid w:val="00AA41B6"/>
    <w:rsid w:val="00AA6637"/>
    <w:rsid w:val="00AA68B2"/>
    <w:rsid w:val="00AA7352"/>
    <w:rsid w:val="00AB059B"/>
    <w:rsid w:val="00AB41F5"/>
    <w:rsid w:val="00AB5030"/>
    <w:rsid w:val="00AB5A36"/>
    <w:rsid w:val="00AB6073"/>
    <w:rsid w:val="00AB68FB"/>
    <w:rsid w:val="00AB6C41"/>
    <w:rsid w:val="00AB6CF3"/>
    <w:rsid w:val="00AB7CA7"/>
    <w:rsid w:val="00AC0C9B"/>
    <w:rsid w:val="00AC0F7F"/>
    <w:rsid w:val="00AC3330"/>
    <w:rsid w:val="00AC3F87"/>
    <w:rsid w:val="00AC4E19"/>
    <w:rsid w:val="00AC6666"/>
    <w:rsid w:val="00AC7272"/>
    <w:rsid w:val="00AC7F48"/>
    <w:rsid w:val="00AD113E"/>
    <w:rsid w:val="00AD4644"/>
    <w:rsid w:val="00AD4C6F"/>
    <w:rsid w:val="00AD5E2D"/>
    <w:rsid w:val="00AE075C"/>
    <w:rsid w:val="00AE0837"/>
    <w:rsid w:val="00AE1FB0"/>
    <w:rsid w:val="00AE24BE"/>
    <w:rsid w:val="00AE24E8"/>
    <w:rsid w:val="00AE277D"/>
    <w:rsid w:val="00AE58D2"/>
    <w:rsid w:val="00AE62DA"/>
    <w:rsid w:val="00AE64BD"/>
    <w:rsid w:val="00AE6A81"/>
    <w:rsid w:val="00AE73ED"/>
    <w:rsid w:val="00AE768B"/>
    <w:rsid w:val="00AF1917"/>
    <w:rsid w:val="00AF1AAC"/>
    <w:rsid w:val="00AF2819"/>
    <w:rsid w:val="00AF4AAC"/>
    <w:rsid w:val="00AF552A"/>
    <w:rsid w:val="00AF6FFE"/>
    <w:rsid w:val="00AF74B1"/>
    <w:rsid w:val="00AF7C58"/>
    <w:rsid w:val="00AF7F46"/>
    <w:rsid w:val="00B0068B"/>
    <w:rsid w:val="00B06AB6"/>
    <w:rsid w:val="00B06C7D"/>
    <w:rsid w:val="00B06E14"/>
    <w:rsid w:val="00B07665"/>
    <w:rsid w:val="00B11550"/>
    <w:rsid w:val="00B11620"/>
    <w:rsid w:val="00B16FD7"/>
    <w:rsid w:val="00B17A14"/>
    <w:rsid w:val="00B20251"/>
    <w:rsid w:val="00B20628"/>
    <w:rsid w:val="00B20947"/>
    <w:rsid w:val="00B2110F"/>
    <w:rsid w:val="00B21799"/>
    <w:rsid w:val="00B21D21"/>
    <w:rsid w:val="00B228AA"/>
    <w:rsid w:val="00B2400D"/>
    <w:rsid w:val="00B26BDE"/>
    <w:rsid w:val="00B26E3E"/>
    <w:rsid w:val="00B31799"/>
    <w:rsid w:val="00B34C19"/>
    <w:rsid w:val="00B359FD"/>
    <w:rsid w:val="00B35EA5"/>
    <w:rsid w:val="00B36120"/>
    <w:rsid w:val="00B403A9"/>
    <w:rsid w:val="00B40BA7"/>
    <w:rsid w:val="00B42E0B"/>
    <w:rsid w:val="00B43427"/>
    <w:rsid w:val="00B45ABA"/>
    <w:rsid w:val="00B45C46"/>
    <w:rsid w:val="00B45CB6"/>
    <w:rsid w:val="00B46F9F"/>
    <w:rsid w:val="00B508EE"/>
    <w:rsid w:val="00B526D4"/>
    <w:rsid w:val="00B5559A"/>
    <w:rsid w:val="00B556EB"/>
    <w:rsid w:val="00B570D2"/>
    <w:rsid w:val="00B5747B"/>
    <w:rsid w:val="00B604D0"/>
    <w:rsid w:val="00B62927"/>
    <w:rsid w:val="00B63BBE"/>
    <w:rsid w:val="00B6439E"/>
    <w:rsid w:val="00B6513C"/>
    <w:rsid w:val="00B65514"/>
    <w:rsid w:val="00B662B0"/>
    <w:rsid w:val="00B6664B"/>
    <w:rsid w:val="00B66EE1"/>
    <w:rsid w:val="00B76300"/>
    <w:rsid w:val="00B765A8"/>
    <w:rsid w:val="00B80E9E"/>
    <w:rsid w:val="00B825DC"/>
    <w:rsid w:val="00B82C92"/>
    <w:rsid w:val="00B836F0"/>
    <w:rsid w:val="00B84176"/>
    <w:rsid w:val="00B87603"/>
    <w:rsid w:val="00B87BCD"/>
    <w:rsid w:val="00B90FB1"/>
    <w:rsid w:val="00B91621"/>
    <w:rsid w:val="00B9258A"/>
    <w:rsid w:val="00B92BA1"/>
    <w:rsid w:val="00B933AB"/>
    <w:rsid w:val="00B94358"/>
    <w:rsid w:val="00B94A6B"/>
    <w:rsid w:val="00B94E83"/>
    <w:rsid w:val="00B94F50"/>
    <w:rsid w:val="00B96FAE"/>
    <w:rsid w:val="00BA37DE"/>
    <w:rsid w:val="00BA7822"/>
    <w:rsid w:val="00BA7C62"/>
    <w:rsid w:val="00BB1821"/>
    <w:rsid w:val="00BB2805"/>
    <w:rsid w:val="00BB4EFE"/>
    <w:rsid w:val="00BB5C63"/>
    <w:rsid w:val="00BB6D7B"/>
    <w:rsid w:val="00BB74DA"/>
    <w:rsid w:val="00BC06E8"/>
    <w:rsid w:val="00BC4337"/>
    <w:rsid w:val="00BC777D"/>
    <w:rsid w:val="00BD05D8"/>
    <w:rsid w:val="00BD0DFB"/>
    <w:rsid w:val="00BD15E2"/>
    <w:rsid w:val="00BD1B2F"/>
    <w:rsid w:val="00BD2C47"/>
    <w:rsid w:val="00BD30AF"/>
    <w:rsid w:val="00BD3EBB"/>
    <w:rsid w:val="00BD5F50"/>
    <w:rsid w:val="00BD6937"/>
    <w:rsid w:val="00BD6956"/>
    <w:rsid w:val="00BD7B1B"/>
    <w:rsid w:val="00BE0A12"/>
    <w:rsid w:val="00BE276F"/>
    <w:rsid w:val="00BE3110"/>
    <w:rsid w:val="00BE534B"/>
    <w:rsid w:val="00BE582D"/>
    <w:rsid w:val="00BE7BE9"/>
    <w:rsid w:val="00BF12BA"/>
    <w:rsid w:val="00BF13CB"/>
    <w:rsid w:val="00BF1851"/>
    <w:rsid w:val="00BF1AFC"/>
    <w:rsid w:val="00BF3C5C"/>
    <w:rsid w:val="00BF52CE"/>
    <w:rsid w:val="00BF6678"/>
    <w:rsid w:val="00C00EC0"/>
    <w:rsid w:val="00C0164D"/>
    <w:rsid w:val="00C04A66"/>
    <w:rsid w:val="00C0571F"/>
    <w:rsid w:val="00C05742"/>
    <w:rsid w:val="00C06A69"/>
    <w:rsid w:val="00C10450"/>
    <w:rsid w:val="00C11562"/>
    <w:rsid w:val="00C12702"/>
    <w:rsid w:val="00C15891"/>
    <w:rsid w:val="00C15BC0"/>
    <w:rsid w:val="00C1741C"/>
    <w:rsid w:val="00C21508"/>
    <w:rsid w:val="00C23A20"/>
    <w:rsid w:val="00C25497"/>
    <w:rsid w:val="00C26E6A"/>
    <w:rsid w:val="00C27B68"/>
    <w:rsid w:val="00C32405"/>
    <w:rsid w:val="00C32C92"/>
    <w:rsid w:val="00C331D4"/>
    <w:rsid w:val="00C36131"/>
    <w:rsid w:val="00C36751"/>
    <w:rsid w:val="00C379F2"/>
    <w:rsid w:val="00C40A3F"/>
    <w:rsid w:val="00C411F1"/>
    <w:rsid w:val="00C42438"/>
    <w:rsid w:val="00C44F20"/>
    <w:rsid w:val="00C458EA"/>
    <w:rsid w:val="00C4611A"/>
    <w:rsid w:val="00C477A1"/>
    <w:rsid w:val="00C47D7E"/>
    <w:rsid w:val="00C55448"/>
    <w:rsid w:val="00C559CE"/>
    <w:rsid w:val="00C56365"/>
    <w:rsid w:val="00C5648B"/>
    <w:rsid w:val="00C60C3B"/>
    <w:rsid w:val="00C642D6"/>
    <w:rsid w:val="00C6434D"/>
    <w:rsid w:val="00C65B8D"/>
    <w:rsid w:val="00C67B39"/>
    <w:rsid w:val="00C67F91"/>
    <w:rsid w:val="00C80896"/>
    <w:rsid w:val="00C80E9C"/>
    <w:rsid w:val="00C85361"/>
    <w:rsid w:val="00C908E1"/>
    <w:rsid w:val="00C92555"/>
    <w:rsid w:val="00C94B68"/>
    <w:rsid w:val="00C9685C"/>
    <w:rsid w:val="00C97B89"/>
    <w:rsid w:val="00CA0619"/>
    <w:rsid w:val="00CA11F2"/>
    <w:rsid w:val="00CA297D"/>
    <w:rsid w:val="00CA2F29"/>
    <w:rsid w:val="00CA649F"/>
    <w:rsid w:val="00CA69D6"/>
    <w:rsid w:val="00CA6AF1"/>
    <w:rsid w:val="00CA6B08"/>
    <w:rsid w:val="00CA7470"/>
    <w:rsid w:val="00CA760D"/>
    <w:rsid w:val="00CA76B0"/>
    <w:rsid w:val="00CA7B57"/>
    <w:rsid w:val="00CB1BEB"/>
    <w:rsid w:val="00CB31DE"/>
    <w:rsid w:val="00CB4F67"/>
    <w:rsid w:val="00CB676F"/>
    <w:rsid w:val="00CB6F59"/>
    <w:rsid w:val="00CB6FA1"/>
    <w:rsid w:val="00CC1199"/>
    <w:rsid w:val="00CC1D4C"/>
    <w:rsid w:val="00CC29A7"/>
    <w:rsid w:val="00CC502A"/>
    <w:rsid w:val="00CC5535"/>
    <w:rsid w:val="00CC778B"/>
    <w:rsid w:val="00CD22D4"/>
    <w:rsid w:val="00CD351B"/>
    <w:rsid w:val="00CD3637"/>
    <w:rsid w:val="00CD57B8"/>
    <w:rsid w:val="00CD5875"/>
    <w:rsid w:val="00CD6328"/>
    <w:rsid w:val="00CD63E8"/>
    <w:rsid w:val="00CD6776"/>
    <w:rsid w:val="00CD78B1"/>
    <w:rsid w:val="00CD7E4B"/>
    <w:rsid w:val="00CE33EC"/>
    <w:rsid w:val="00CE3D79"/>
    <w:rsid w:val="00CE50CA"/>
    <w:rsid w:val="00CE5C38"/>
    <w:rsid w:val="00CE63A9"/>
    <w:rsid w:val="00CF1C8E"/>
    <w:rsid w:val="00CF5E88"/>
    <w:rsid w:val="00D01F10"/>
    <w:rsid w:val="00D0212F"/>
    <w:rsid w:val="00D029F5"/>
    <w:rsid w:val="00D046E4"/>
    <w:rsid w:val="00D049E1"/>
    <w:rsid w:val="00D04EDD"/>
    <w:rsid w:val="00D04F32"/>
    <w:rsid w:val="00D053C6"/>
    <w:rsid w:val="00D06047"/>
    <w:rsid w:val="00D11880"/>
    <w:rsid w:val="00D137E3"/>
    <w:rsid w:val="00D13A9F"/>
    <w:rsid w:val="00D1640B"/>
    <w:rsid w:val="00D16602"/>
    <w:rsid w:val="00D16951"/>
    <w:rsid w:val="00D17D1F"/>
    <w:rsid w:val="00D17FB3"/>
    <w:rsid w:val="00D22FB7"/>
    <w:rsid w:val="00D23651"/>
    <w:rsid w:val="00D23F75"/>
    <w:rsid w:val="00D24F7C"/>
    <w:rsid w:val="00D26314"/>
    <w:rsid w:val="00D276F6"/>
    <w:rsid w:val="00D27B6B"/>
    <w:rsid w:val="00D33F39"/>
    <w:rsid w:val="00D34019"/>
    <w:rsid w:val="00D352E0"/>
    <w:rsid w:val="00D364A2"/>
    <w:rsid w:val="00D40CB7"/>
    <w:rsid w:val="00D4132A"/>
    <w:rsid w:val="00D417B1"/>
    <w:rsid w:val="00D42D5D"/>
    <w:rsid w:val="00D44591"/>
    <w:rsid w:val="00D4558B"/>
    <w:rsid w:val="00D45AC2"/>
    <w:rsid w:val="00D4737E"/>
    <w:rsid w:val="00D47476"/>
    <w:rsid w:val="00D47A2B"/>
    <w:rsid w:val="00D521EA"/>
    <w:rsid w:val="00D53F08"/>
    <w:rsid w:val="00D54FA9"/>
    <w:rsid w:val="00D55C8F"/>
    <w:rsid w:val="00D57274"/>
    <w:rsid w:val="00D5763F"/>
    <w:rsid w:val="00D60A76"/>
    <w:rsid w:val="00D60EB4"/>
    <w:rsid w:val="00D62991"/>
    <w:rsid w:val="00D62B98"/>
    <w:rsid w:val="00D63335"/>
    <w:rsid w:val="00D638B3"/>
    <w:rsid w:val="00D661F8"/>
    <w:rsid w:val="00D66C65"/>
    <w:rsid w:val="00D70774"/>
    <w:rsid w:val="00D71E5D"/>
    <w:rsid w:val="00D734F6"/>
    <w:rsid w:val="00D74C1B"/>
    <w:rsid w:val="00D76550"/>
    <w:rsid w:val="00D80AE7"/>
    <w:rsid w:val="00D81C48"/>
    <w:rsid w:val="00D8305F"/>
    <w:rsid w:val="00D83F37"/>
    <w:rsid w:val="00D84539"/>
    <w:rsid w:val="00D862EA"/>
    <w:rsid w:val="00D864EF"/>
    <w:rsid w:val="00D876E2"/>
    <w:rsid w:val="00D924B5"/>
    <w:rsid w:val="00D93056"/>
    <w:rsid w:val="00D94D75"/>
    <w:rsid w:val="00D95681"/>
    <w:rsid w:val="00D95F3A"/>
    <w:rsid w:val="00D96B05"/>
    <w:rsid w:val="00D972C6"/>
    <w:rsid w:val="00D97A06"/>
    <w:rsid w:val="00D97D21"/>
    <w:rsid w:val="00DA170B"/>
    <w:rsid w:val="00DA3465"/>
    <w:rsid w:val="00DA5903"/>
    <w:rsid w:val="00DB02A5"/>
    <w:rsid w:val="00DB2C32"/>
    <w:rsid w:val="00DB461B"/>
    <w:rsid w:val="00DB6804"/>
    <w:rsid w:val="00DB6B4B"/>
    <w:rsid w:val="00DC2F06"/>
    <w:rsid w:val="00DC2FA8"/>
    <w:rsid w:val="00DC5033"/>
    <w:rsid w:val="00DD017A"/>
    <w:rsid w:val="00DE03CD"/>
    <w:rsid w:val="00DE097D"/>
    <w:rsid w:val="00DE16EF"/>
    <w:rsid w:val="00DE2468"/>
    <w:rsid w:val="00DE3739"/>
    <w:rsid w:val="00DE498F"/>
    <w:rsid w:val="00DF04E1"/>
    <w:rsid w:val="00DF0D54"/>
    <w:rsid w:val="00DF26CB"/>
    <w:rsid w:val="00DF463A"/>
    <w:rsid w:val="00DF6F06"/>
    <w:rsid w:val="00DF6FC7"/>
    <w:rsid w:val="00E02EC4"/>
    <w:rsid w:val="00E0699A"/>
    <w:rsid w:val="00E07EE0"/>
    <w:rsid w:val="00E10F90"/>
    <w:rsid w:val="00E1111A"/>
    <w:rsid w:val="00E134C0"/>
    <w:rsid w:val="00E13BB2"/>
    <w:rsid w:val="00E148D2"/>
    <w:rsid w:val="00E209F0"/>
    <w:rsid w:val="00E2116A"/>
    <w:rsid w:val="00E23464"/>
    <w:rsid w:val="00E23F02"/>
    <w:rsid w:val="00E25506"/>
    <w:rsid w:val="00E26569"/>
    <w:rsid w:val="00E270A5"/>
    <w:rsid w:val="00E275C4"/>
    <w:rsid w:val="00E36E4A"/>
    <w:rsid w:val="00E37E9D"/>
    <w:rsid w:val="00E40991"/>
    <w:rsid w:val="00E415EB"/>
    <w:rsid w:val="00E42999"/>
    <w:rsid w:val="00E42AE0"/>
    <w:rsid w:val="00E4363C"/>
    <w:rsid w:val="00E447D2"/>
    <w:rsid w:val="00E46E63"/>
    <w:rsid w:val="00E4743B"/>
    <w:rsid w:val="00E50105"/>
    <w:rsid w:val="00E525D7"/>
    <w:rsid w:val="00E5443A"/>
    <w:rsid w:val="00E54602"/>
    <w:rsid w:val="00E54920"/>
    <w:rsid w:val="00E57271"/>
    <w:rsid w:val="00E5774F"/>
    <w:rsid w:val="00E610E5"/>
    <w:rsid w:val="00E6117A"/>
    <w:rsid w:val="00E6126E"/>
    <w:rsid w:val="00E63209"/>
    <w:rsid w:val="00E64669"/>
    <w:rsid w:val="00E66DE0"/>
    <w:rsid w:val="00E70668"/>
    <w:rsid w:val="00E71159"/>
    <w:rsid w:val="00E71D7D"/>
    <w:rsid w:val="00E72C3C"/>
    <w:rsid w:val="00E73B05"/>
    <w:rsid w:val="00E73B09"/>
    <w:rsid w:val="00E75869"/>
    <w:rsid w:val="00E76F5E"/>
    <w:rsid w:val="00E7760F"/>
    <w:rsid w:val="00E801F6"/>
    <w:rsid w:val="00E80FF1"/>
    <w:rsid w:val="00E81E25"/>
    <w:rsid w:val="00E82906"/>
    <w:rsid w:val="00E83060"/>
    <w:rsid w:val="00E83100"/>
    <w:rsid w:val="00E83BAC"/>
    <w:rsid w:val="00E8620E"/>
    <w:rsid w:val="00E867B2"/>
    <w:rsid w:val="00E87506"/>
    <w:rsid w:val="00E876CE"/>
    <w:rsid w:val="00E92B18"/>
    <w:rsid w:val="00E93B4B"/>
    <w:rsid w:val="00E93B94"/>
    <w:rsid w:val="00E961C0"/>
    <w:rsid w:val="00E970B1"/>
    <w:rsid w:val="00EA38E6"/>
    <w:rsid w:val="00EA3B8C"/>
    <w:rsid w:val="00EA53CF"/>
    <w:rsid w:val="00EA563B"/>
    <w:rsid w:val="00EA5F82"/>
    <w:rsid w:val="00EA607D"/>
    <w:rsid w:val="00EA70D9"/>
    <w:rsid w:val="00EA7346"/>
    <w:rsid w:val="00EA7394"/>
    <w:rsid w:val="00EA7C43"/>
    <w:rsid w:val="00EB0C30"/>
    <w:rsid w:val="00EB11E0"/>
    <w:rsid w:val="00EB1416"/>
    <w:rsid w:val="00EB1656"/>
    <w:rsid w:val="00EB3526"/>
    <w:rsid w:val="00EB575A"/>
    <w:rsid w:val="00EB6CD3"/>
    <w:rsid w:val="00EB7E92"/>
    <w:rsid w:val="00EC0C4B"/>
    <w:rsid w:val="00EC1300"/>
    <w:rsid w:val="00EC1C16"/>
    <w:rsid w:val="00EC2BBD"/>
    <w:rsid w:val="00EC4827"/>
    <w:rsid w:val="00EC5718"/>
    <w:rsid w:val="00EC59EF"/>
    <w:rsid w:val="00EC65FA"/>
    <w:rsid w:val="00EC7DBA"/>
    <w:rsid w:val="00ED03D2"/>
    <w:rsid w:val="00ED09E7"/>
    <w:rsid w:val="00ED291A"/>
    <w:rsid w:val="00ED367E"/>
    <w:rsid w:val="00ED541A"/>
    <w:rsid w:val="00ED5666"/>
    <w:rsid w:val="00EE29B0"/>
    <w:rsid w:val="00EE37D8"/>
    <w:rsid w:val="00EE517D"/>
    <w:rsid w:val="00EE69C4"/>
    <w:rsid w:val="00EE7EC0"/>
    <w:rsid w:val="00EF10F7"/>
    <w:rsid w:val="00EF16B9"/>
    <w:rsid w:val="00EF3B74"/>
    <w:rsid w:val="00EF3E73"/>
    <w:rsid w:val="00EF4C2F"/>
    <w:rsid w:val="00EF50E0"/>
    <w:rsid w:val="00EF59B7"/>
    <w:rsid w:val="00F01ECA"/>
    <w:rsid w:val="00F02679"/>
    <w:rsid w:val="00F03677"/>
    <w:rsid w:val="00F04A66"/>
    <w:rsid w:val="00F04B5C"/>
    <w:rsid w:val="00F06498"/>
    <w:rsid w:val="00F06BE4"/>
    <w:rsid w:val="00F073B1"/>
    <w:rsid w:val="00F12739"/>
    <w:rsid w:val="00F1330E"/>
    <w:rsid w:val="00F15E2A"/>
    <w:rsid w:val="00F1687B"/>
    <w:rsid w:val="00F1754C"/>
    <w:rsid w:val="00F20487"/>
    <w:rsid w:val="00F20692"/>
    <w:rsid w:val="00F230C8"/>
    <w:rsid w:val="00F234F7"/>
    <w:rsid w:val="00F24E59"/>
    <w:rsid w:val="00F271E8"/>
    <w:rsid w:val="00F278D3"/>
    <w:rsid w:val="00F279A0"/>
    <w:rsid w:val="00F3073E"/>
    <w:rsid w:val="00F3400D"/>
    <w:rsid w:val="00F35578"/>
    <w:rsid w:val="00F3594A"/>
    <w:rsid w:val="00F371D7"/>
    <w:rsid w:val="00F40D2E"/>
    <w:rsid w:val="00F44149"/>
    <w:rsid w:val="00F46143"/>
    <w:rsid w:val="00F46539"/>
    <w:rsid w:val="00F47710"/>
    <w:rsid w:val="00F47A62"/>
    <w:rsid w:val="00F50010"/>
    <w:rsid w:val="00F50599"/>
    <w:rsid w:val="00F52C65"/>
    <w:rsid w:val="00F53C7B"/>
    <w:rsid w:val="00F54B1A"/>
    <w:rsid w:val="00F55586"/>
    <w:rsid w:val="00F6452E"/>
    <w:rsid w:val="00F650EA"/>
    <w:rsid w:val="00F6671B"/>
    <w:rsid w:val="00F71EC0"/>
    <w:rsid w:val="00F72B70"/>
    <w:rsid w:val="00F72B8F"/>
    <w:rsid w:val="00F733A0"/>
    <w:rsid w:val="00F76381"/>
    <w:rsid w:val="00F7638F"/>
    <w:rsid w:val="00F82E82"/>
    <w:rsid w:val="00F8372B"/>
    <w:rsid w:val="00F870B5"/>
    <w:rsid w:val="00F90F18"/>
    <w:rsid w:val="00F93EC5"/>
    <w:rsid w:val="00F9464A"/>
    <w:rsid w:val="00F96815"/>
    <w:rsid w:val="00F969B8"/>
    <w:rsid w:val="00F96C71"/>
    <w:rsid w:val="00F96C8C"/>
    <w:rsid w:val="00F97DFC"/>
    <w:rsid w:val="00FA2521"/>
    <w:rsid w:val="00FA4489"/>
    <w:rsid w:val="00FA6000"/>
    <w:rsid w:val="00FB045E"/>
    <w:rsid w:val="00FB5818"/>
    <w:rsid w:val="00FB67D6"/>
    <w:rsid w:val="00FB7017"/>
    <w:rsid w:val="00FB7104"/>
    <w:rsid w:val="00FC1C6A"/>
    <w:rsid w:val="00FC2F4E"/>
    <w:rsid w:val="00FC379A"/>
    <w:rsid w:val="00FC4F1D"/>
    <w:rsid w:val="00FD42E3"/>
    <w:rsid w:val="00FD45BB"/>
    <w:rsid w:val="00FD5918"/>
    <w:rsid w:val="00FD6034"/>
    <w:rsid w:val="00FD6559"/>
    <w:rsid w:val="00FD6C43"/>
    <w:rsid w:val="00FE1F4E"/>
    <w:rsid w:val="00FE2171"/>
    <w:rsid w:val="00FE285C"/>
    <w:rsid w:val="00FE2B9B"/>
    <w:rsid w:val="00FE2DDF"/>
    <w:rsid w:val="00FE3B61"/>
    <w:rsid w:val="00FE4B37"/>
    <w:rsid w:val="00FE4EFF"/>
    <w:rsid w:val="00FE4F09"/>
    <w:rsid w:val="00FE5EF0"/>
    <w:rsid w:val="00FF25CB"/>
    <w:rsid w:val="00FF43CD"/>
    <w:rsid w:val="00FF44B5"/>
    <w:rsid w:val="00FF58AD"/>
    <w:rsid w:val="00FF6BAA"/>
    <w:rsid w:val="00FF6D41"/>
    <w:rsid w:val="00FF7E1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32109E0"/>
  <w14:defaultImageDpi w14:val="32767"/>
  <w15:chartTrackingRefBased/>
  <w15:docId w15:val="{8CEA3E70-9066-47D1-B215-E3C83A0CE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lsdException w:name="Medium List 1 Accent 1"/>
    <w:lsdException w:name="Revision" w:semiHidden="1" w:unhideWhenUsed="1"/>
    <w:lsdException w:name="List Paragraph" w:qFormat="1"/>
    <w:lsdException w:name="Quote" w:qFormat="1"/>
    <w:lsdException w:name="Intense Quote" w:qFormat="1"/>
    <w:lsdException w:name="Medium List 2 Accent 1"/>
    <w:lsdException w:name="Medium Grid 1 Accent 1"/>
    <w:lsdException w:name="Medium Grid 2 Accent 1" w:uiPriority="1" w:qFormat="1"/>
    <w:lsdException w:name="Medium Grid 3 Accent 1"/>
    <w:lsdException w:name="Dark List Accent 1"/>
    <w:lsdException w:name="Colorful Shading Accent 1"/>
    <w:lsdException w:name="Colorful List Accent 1" w:qFormat="1"/>
    <w:lsdException w:name="Colorful Grid Accent 1" w:qFormat="1"/>
    <w:lsdException w:name="Light Shading Accent 2" w:qFormat="1"/>
    <w:lsdException w:name="Light List Accent 2"/>
    <w:lsdException w:name="Light Grid Accent 2"/>
    <w:lsdException w:name="Medium Shading 1 Accent 2" w:uiPriority="1" w:qFormat="1"/>
    <w:lsdException w:name="Medium Shading 2 Accent 2" w:uiPriority="60"/>
    <w:lsdException w:name="Medium List 1 Accent 2" w:uiPriority="61"/>
    <w:lsdException w:name="Medium List 2 Accent 2" w:uiPriority="62"/>
    <w:lsdException w:name="Medium Grid 1 Accent 2" w:uiPriority="34" w:qFormat="1"/>
    <w:lsdException w:name="Medium Grid 2 Accent 2" w:uiPriority="64" w:qFormat="1"/>
    <w:lsdException w:name="Medium Grid 3 Accent 2" w:uiPriority="65"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34" w:qFormat="1"/>
    <w:lsdException w:name="Medium Shading 1 Accent 3" w:uiPriority="73" w:qFormat="1"/>
    <w:lsdException w:name="Medium Shading 2 Accent 3" w:uiPriority="60" w:qFormat="1"/>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lsdException w:name="Colorful Shading Accent 3" w:uiPriority="34" w:qFormat="1"/>
    <w:lsdException w:name="Colorful List Accent 3" w:uiPriority="29" w:qFormat="1"/>
    <w:lsdException w:name="Colorful Grid Accent 3" w:uiPriority="30" w:qFormat="1"/>
    <w:lsdException w:name="Light Shading Accent 4" w:uiPriority="66"/>
    <w:lsdException w:name="Light List Accent 4" w:uiPriority="67"/>
    <w:lsdException w:name="Light Grid Accent 4" w:uiPriority="68"/>
    <w:lsdException w:name="Medium Shading 1 Accent 4" w:uiPriority="69"/>
    <w:lsdException w:name="Medium Shading 2 Accent 4" w:uiPriority="70"/>
    <w:lsdException w:name="Medium List 1 Accent 4" w:uiPriority="71"/>
    <w:lsdException w:name="Medium List 2 Accent 4" w:uiPriority="72"/>
    <w:lsdException w:name="Medium Grid 1 Accent 4" w:uiPriority="73"/>
    <w:lsdException w:name="Medium Grid 2 Accent 4" w:uiPriority="60"/>
    <w:lsdException w:name="Medium Grid 3 Accent 4" w:uiPriority="61"/>
    <w:lsdException w:name="Dark List Accent 4" w:uiPriority="62"/>
    <w:lsdException w:name="Colorful Shading Accent 4" w:uiPriority="63"/>
    <w:lsdException w:name="Colorful List Accent 4" w:uiPriority="64"/>
    <w:lsdException w:name="Colorful Grid Accent 4" w:uiPriority="65"/>
    <w:lsdException w:name="Light Shading Accent 5" w:uiPriority="66"/>
    <w:lsdException w:name="Light List Accent 5" w:uiPriority="67"/>
    <w:lsdException w:name="Light Grid Accent 5" w:uiPriority="68"/>
    <w:lsdException w:name="Medium Shading 1 Accent 5" w:uiPriority="69"/>
    <w:lsdException w:name="Medium Shading 2 Accent 5" w:uiPriority="70"/>
    <w:lsdException w:name="Medium List 1 Accent 5" w:uiPriority="71"/>
    <w:lsdException w:name="Medium List 2 Accent 5" w:uiPriority="72"/>
    <w:lsdException w:name="Medium Grid 1 Accent 5" w:uiPriority="73"/>
    <w:lsdException w:name="Medium Grid 2 Accent 5" w:uiPriority="60"/>
    <w:lsdException w:name="Medium Grid 3 Accent 5" w:uiPriority="61"/>
    <w:lsdException w:name="Dark List Accent 5" w:uiPriority="62"/>
    <w:lsdException w:name="Colorful Shading Accent 5" w:uiPriority="63"/>
    <w:lsdException w:name="Colorful List Accent 5" w:uiPriority="64"/>
    <w:lsdException w:name="Colorful Grid Accent 5" w:uiPriority="65"/>
    <w:lsdException w:name="Light Shading Accent 6" w:uiPriority="66"/>
    <w:lsdException w:name="Light List Accent 6" w:uiPriority="67"/>
    <w:lsdException w:name="Light Grid Accent 6" w:uiPriority="68"/>
    <w:lsdException w:name="Medium Shading 1 Accent 6" w:uiPriority="69"/>
    <w:lsdException w:name="Medium Shading 2 Accent 6" w:uiPriority="70"/>
    <w:lsdException w:name="Medium List 1 Accent 6" w:uiPriority="71"/>
    <w:lsdException w:name="Medium List 2 Accent 6" w:uiPriority="72"/>
    <w:lsdException w:name="Medium Grid 1 Accent 6" w:uiPriority="73"/>
    <w:lsdException w:name="Medium Grid 2 Accent 6" w:uiPriority="60"/>
    <w:lsdException w:name="Medium Grid 3 Accent 6" w:uiPriority="61"/>
    <w:lsdException w:name="Dark List Accent 6" w:uiPriority="62"/>
    <w:lsdException w:name="Colorful Shading Accent 6" w:uiPriority="63"/>
    <w:lsdException w:name="Colorful List Accent 6" w:uiPriority="64"/>
    <w:lsdException w:name="Colorful Grid Accent 6" w:uiPriority="65"/>
    <w:lsdException w:name="Subtle Emphasis" w:uiPriority="66" w:qFormat="1"/>
    <w:lsdException w:name="Intense Emphasis" w:uiPriority="67" w:qFormat="1"/>
    <w:lsdException w:name="Subtle Reference" w:uiPriority="68" w:qFormat="1"/>
    <w:lsdException w:name="Intense Reference" w:uiPriority="69" w:qFormat="1"/>
    <w:lsdException w:name="Book Title" w:uiPriority="70" w:qFormat="1"/>
    <w:lsdException w:name="Bibliography" w:semiHidden="1" w:uiPriority="71" w:unhideWhenUsed="1"/>
    <w:lsdException w:name="TOC Heading" w:semiHidden="1" w:uiPriority="72" w:unhideWhenUsed="1" w:qFormat="1"/>
    <w:lsdException w:name="Plain Table 1" w:uiPriority="73"/>
    <w:lsdException w:name="Plain Table 2" w:uiPriority="60"/>
    <w:lsdException w:name="Plain Table 3" w:uiPriority="61" w:qFormat="1"/>
    <w:lsdException w:name="Plain Table 4" w:uiPriority="62" w:qFormat="1"/>
    <w:lsdException w:name="Plain Table 5" w:uiPriority="63" w:qFormat="1"/>
    <w:lsdException w:name="Grid Table Light" w:uiPriority="64" w:qFormat="1"/>
    <w:lsdException w:name="Grid Table 1 Light" w:uiPriority="65" w:qFormat="1"/>
    <w:lsdException w:name="Grid Table 2" w:uiPriority="66"/>
    <w:lsdException w:name="Grid Table 3" w:uiPriority="67" w:qFormat="1"/>
    <w:lsdException w:name="Grid Table 4" w:uiPriority="68"/>
    <w:lsdException w:name="Grid Table 5 Dark" w:uiPriority="69"/>
    <w:lsdException w:name="Grid Table 6 Colorful" w:uiPriority="70" w:qFormat="1"/>
    <w:lsdException w:name="Grid Table 7 Colorful" w:uiPriority="71" w:qFormat="1"/>
    <w:lsdException w:name="Grid Table 1 Light Accent 1" w:uiPriority="72" w:qFormat="1"/>
    <w:lsdException w:name="Grid Table 2 Accent 1" w:uiPriority="73" w:qFormat="1"/>
    <w:lsdException w:name="Grid Table 3 Accent 1" w:uiPriority="60" w:qFormat="1"/>
    <w:lsdException w:name="Grid Table 4 Accent 1" w:uiPriority="61"/>
    <w:lsdException w:name="Grid Table 5 Dark Accent 1" w:uiPriority="62" w:qFormat="1"/>
    <w:lsdException w:name="Grid Table 6 Colorful Accent 1" w:uiPriority="63"/>
    <w:lsdException w:name="Grid Table 7 Colorful Accent 1" w:uiPriority="64"/>
    <w:lsdException w:name="Grid Table 1 Light Accent 2" w:uiPriority="65" w:qFormat="1"/>
    <w:lsdException w:name="Grid Table 2 Accent 2" w:uiPriority="66" w:qFormat="1"/>
    <w:lsdException w:name="Grid Table 3 Accent 2" w:uiPriority="67" w:qFormat="1"/>
    <w:lsdException w:name="Grid Table 4 Accent 2" w:uiPriority="68" w:qFormat="1"/>
    <w:lsdException w:name="Grid Table 5 Dark Accent 2" w:uiPriority="69" w:qFormat="1"/>
    <w:lsdException w:name="Grid Table 6 Colorful Accent 2" w:uiPriority="70"/>
    <w:lsdException w:name="Grid Table 7 Colorful Accent 2" w:uiPriority="71" w:qFormat="1"/>
    <w:lsdException w:name="Grid Table 1 Light Accent 3" w:uiPriority="72"/>
    <w:lsdException w:name="Grid Table 2 Accent 3" w:uiPriority="73"/>
    <w:lsdException w:name="Grid Table 3 Accent 3" w:uiPriority="19" w:qFormat="1"/>
    <w:lsdException w:name="Grid Table 4 Accent 3" w:uiPriority="21" w:qFormat="1"/>
    <w:lsdException w:name="Grid Table 5 Dark Accent 3" w:uiPriority="31" w:qFormat="1"/>
    <w:lsdException w:name="Grid Table 6 Colorful Accent 3" w:uiPriority="32" w:qFormat="1"/>
    <w:lsdException w:name="Grid Table 7 Colorful Accent 3" w:uiPriority="33" w:qFormat="1"/>
    <w:lsdException w:name="Grid Table 1 Light Accent 4" w:uiPriority="37"/>
    <w:lsdException w:name="Grid Table 2 Accent 4" w:uiPriority="39" w:qFormat="1"/>
    <w:lsdException w:name="Grid Table 3 Accent 4" w:uiPriority="41"/>
    <w:lsdException w:name="Grid Table 4 Accent 4" w:uiPriority="42"/>
    <w:lsdException w:name="Grid Table 5 Dark Accent 4" w:uiPriority="43"/>
    <w:lsdException w:name="Grid Table 6 Colorful Accent 4" w:uiPriority="44"/>
    <w:lsdException w:name="Grid Table 7 Colorful Accent 4" w:uiPriority="45"/>
    <w:lsdException w:name="Grid Table 1 Light Accent 5" w:uiPriority="40"/>
    <w:lsdException w:name="Grid Table 2 Accent 5" w:uiPriority="46"/>
    <w:lsdException w:name="Grid Table 3 Accent 5" w:uiPriority="47"/>
    <w:lsdException w:name="Grid Table 4 Accent 5" w:uiPriority="48"/>
    <w:lsdException w:name="Grid Table 5 Dark Accent 5" w:uiPriority="49"/>
    <w:lsdException w:name="Grid Table 6 Colorful Accent 5" w:uiPriority="50"/>
    <w:lsdException w:name="Grid Table 7 Colorful Accent 5" w:uiPriority="51"/>
    <w:lsdException w:name="Grid Table 1 Light Accent 6" w:uiPriority="52"/>
    <w:lsdException w:name="Grid Table 2 Accent 6" w:uiPriority="46"/>
    <w:lsdException w:name="Grid Table 3 Accent 6" w:uiPriority="47"/>
    <w:lsdException w:name="Grid Table 4 Accent 6" w:uiPriority="48"/>
    <w:lsdException w:name="Grid Table 5 Dark Accent 6" w:uiPriority="49"/>
    <w:lsdException w:name="Grid Table 6 Colorful Accent 6" w:uiPriority="50"/>
    <w:lsdException w:name="Grid Table 7 Colorful Accent 6" w:uiPriority="51"/>
    <w:lsdException w:name="List Table 1 Light" w:uiPriority="52"/>
    <w:lsdException w:name="List Table 2" w:uiPriority="46"/>
    <w:lsdException w:name="List Table 3" w:uiPriority="47"/>
    <w:lsdException w:name="List Table 4" w:uiPriority="48"/>
    <w:lsdException w:name="List Table 5 Dark" w:uiPriority="49"/>
    <w:lsdException w:name="List Table 6 Colorful" w:uiPriority="50"/>
    <w:lsdException w:name="List Table 7 Colorful" w:uiPriority="51"/>
    <w:lsdException w:name="List Table 1 Light Accent 1" w:uiPriority="52"/>
    <w:lsdException w:name="List Table 2 Accent 1" w:uiPriority="46"/>
    <w:lsdException w:name="List Table 3 Accent 1" w:uiPriority="47"/>
    <w:lsdException w:name="List Table 4 Accent 1" w:uiPriority="48"/>
    <w:lsdException w:name="List Table 5 Dark Accent 1" w:uiPriority="49"/>
    <w:lsdException w:name="List Table 6 Colorful Accent 1" w:uiPriority="50"/>
    <w:lsdException w:name="List Table 7 Colorful Accent 1" w:uiPriority="51"/>
    <w:lsdException w:name="List Table 1 Light Accent 2" w:uiPriority="52"/>
    <w:lsdException w:name="List Table 2 Accent 2" w:uiPriority="46"/>
    <w:lsdException w:name="List Table 3 Accent 2" w:uiPriority="47"/>
    <w:lsdException w:name="List Table 4 Accent 2" w:uiPriority="48"/>
    <w:lsdException w:name="List Table 5 Dark Accent 2" w:uiPriority="49"/>
    <w:lsdException w:name="List Table 6 Colorful Accent 2" w:uiPriority="50"/>
    <w:lsdException w:name="List Table 7 Colorful Accent 2" w:uiPriority="51"/>
    <w:lsdException w:name="List Table 1 Light Accent 3" w:uiPriority="52"/>
    <w:lsdException w:name="List Table 2 Accent 3" w:uiPriority="46"/>
    <w:lsdException w:name="List Table 3 Accent 3" w:uiPriority="47"/>
    <w:lsdException w:name="List Table 4 Accent 3" w:uiPriority="48"/>
    <w:lsdException w:name="List Table 5 Dark Accent 3" w:uiPriority="49"/>
    <w:lsdException w:name="List Table 6 Colorful Accent 3" w:uiPriority="50"/>
    <w:lsdException w:name="List Table 7 Colorful Accent 3" w:uiPriority="51"/>
    <w:lsdException w:name="List Table 1 Light Accent 4" w:uiPriority="52"/>
    <w:lsdException w:name="List Table 2 Accent 4" w:uiPriority="46"/>
    <w:lsdException w:name="List Table 3 Accent 4" w:uiPriority="47"/>
    <w:lsdException w:name="List Table 4 Accent 4" w:uiPriority="48"/>
    <w:lsdException w:name="List Table 5 Dark Accent 4" w:uiPriority="49"/>
    <w:lsdException w:name="List Table 6 Colorful Accent 4" w:uiPriority="50"/>
    <w:lsdException w:name="List Table 7 Colorful Accent 4" w:uiPriority="51"/>
    <w:lsdException w:name="List Table 1 Light Accent 5" w:uiPriority="52"/>
    <w:lsdException w:name="List Table 2 Accent 5" w:uiPriority="46"/>
    <w:lsdException w:name="List Table 3 Accent 5" w:uiPriority="47"/>
    <w:lsdException w:name="List Table 4 Accent 5" w:uiPriority="48"/>
    <w:lsdException w:name="List Table 5 Dark Accent 5" w:uiPriority="49"/>
    <w:lsdException w:name="List Table 6 Colorful Accent 5" w:uiPriority="50"/>
    <w:lsdException w:name="List Table 7 Colorful Accent 5" w:uiPriority="51"/>
    <w:lsdException w:name="List Table 1 Light Accent 6" w:uiPriority="52"/>
    <w:lsdException w:name="List Table 2 Accent 6" w:uiPriority="46"/>
    <w:lsdException w:name="List Table 3 Accent 6" w:uiPriority="47"/>
    <w:lsdException w:name="List Table 4 Accent 6" w:uiPriority="48"/>
    <w:lsdException w:name="List Table 5 Dark Accent 6" w:uiPriority="49"/>
    <w:lsdException w:name="List Table 6 Colorful Accent 6" w:uiPriority="50"/>
    <w:lsdException w:name="List Table 7 Colorful Accent 6" w:uiPriority="51"/>
    <w:lsdException w:name="Mention" w:uiPriority="52"/>
    <w:lsdException w:name="Smart Hyperlink" w:uiPriority="46"/>
    <w:lsdException w:name="Hashtag" w:uiPriority="47"/>
    <w:lsdException w:name="Unresolved Mention" w:uiPriority="48"/>
    <w:lsdException w:name="Smart Link" w:uiPriority="49"/>
  </w:latentStyles>
  <w:style w:type="paragraph" w:default="1" w:styleId="Standaard">
    <w:name w:val="Normal"/>
    <w:qFormat/>
    <w:rsid w:val="00505FB5"/>
    <w:rPr>
      <w:sz w:val="24"/>
      <w:szCs w:val="24"/>
      <w:lang w:val="en-GB" w:eastAsia="en-GB"/>
    </w:rPr>
  </w:style>
  <w:style w:type="paragraph" w:styleId="Kop1">
    <w:name w:val="heading 1"/>
    <w:basedOn w:val="Standaard"/>
    <w:next w:val="Standaard"/>
    <w:link w:val="Kop1Char"/>
    <w:uiPriority w:val="9"/>
    <w:qFormat/>
    <w:pPr>
      <w:keepNext/>
      <w:widowControl w:val="0"/>
      <w:tabs>
        <w:tab w:val="left" w:pos="-1440"/>
        <w:tab w:val="left" w:pos="-720"/>
        <w:tab w:val="left" w:pos="0"/>
        <w:tab w:val="left" w:pos="720"/>
      </w:tabs>
      <w:ind w:left="1440" w:hanging="1440"/>
      <w:outlineLvl w:val="0"/>
    </w:pPr>
    <w:rPr>
      <w:b/>
      <w:snapToGrid w:val="0"/>
      <w:spacing w:val="-3"/>
    </w:rPr>
  </w:style>
  <w:style w:type="paragraph" w:styleId="Kop2">
    <w:name w:val="heading 2"/>
    <w:basedOn w:val="Standaard"/>
    <w:next w:val="Standaard"/>
    <w:link w:val="Kop2Char"/>
    <w:uiPriority w:val="9"/>
    <w:qFormat/>
    <w:pPr>
      <w:keepNext/>
      <w:ind w:left="360"/>
      <w:outlineLvl w:val="1"/>
    </w:pPr>
    <w:rPr>
      <w:rFonts w:ascii="Dax-Regular" w:hAnsi="Dax-Regular"/>
      <w:i/>
      <w:sz w:val="22"/>
    </w:rPr>
  </w:style>
  <w:style w:type="paragraph" w:styleId="Kop3">
    <w:name w:val="heading 3"/>
    <w:basedOn w:val="Standaard"/>
    <w:next w:val="Standaard"/>
    <w:link w:val="Kop3Char"/>
    <w:uiPriority w:val="9"/>
    <w:qFormat/>
    <w:pPr>
      <w:keepNext/>
      <w:widowControl w:val="0"/>
      <w:tabs>
        <w:tab w:val="left" w:pos="-1440"/>
        <w:tab w:val="left" w:pos="-720"/>
      </w:tabs>
      <w:outlineLvl w:val="2"/>
    </w:pPr>
    <w:rPr>
      <w:b/>
      <w:snapToGrid w:val="0"/>
      <w:spacing w:val="-3"/>
    </w:rPr>
  </w:style>
  <w:style w:type="paragraph" w:styleId="Kop4">
    <w:name w:val="heading 4"/>
    <w:basedOn w:val="Standaard"/>
    <w:next w:val="Standaard"/>
    <w:qFormat/>
    <w:pPr>
      <w:keepNext/>
      <w:widowControl w:val="0"/>
      <w:tabs>
        <w:tab w:val="left" w:pos="-1440"/>
        <w:tab w:val="left" w:pos="-720"/>
      </w:tabs>
      <w:outlineLvl w:val="3"/>
    </w:pPr>
    <w:rPr>
      <w:b/>
      <w:snapToGrid w:val="0"/>
      <w:sz w:val="36"/>
      <w:u w:val="single"/>
    </w:rPr>
  </w:style>
  <w:style w:type="paragraph" w:styleId="Kop5">
    <w:name w:val="heading 5"/>
    <w:basedOn w:val="Standaard"/>
    <w:next w:val="Standaard"/>
    <w:qFormat/>
    <w:pPr>
      <w:keepNext/>
      <w:outlineLvl w:val="4"/>
    </w:pPr>
    <w:rPr>
      <w:rFonts w:ascii="Dax-Regular" w:hAnsi="Dax-Regular"/>
      <w:b/>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Eindnoottekst">
    <w:name w:val="endnote text"/>
    <w:basedOn w:val="Standaard"/>
    <w:link w:val="EindnoottekstChar"/>
    <w:semiHidden/>
    <w:pPr>
      <w:widowControl w:val="0"/>
    </w:pPr>
    <w:rPr>
      <w:rFonts w:ascii="Courier" w:hAnsi="Courier"/>
      <w:snapToGrid w:val="0"/>
    </w:rPr>
  </w:style>
  <w:style w:type="paragraph" w:styleId="Koptekst">
    <w:name w:val="header"/>
    <w:basedOn w:val="Standaard"/>
    <w:pPr>
      <w:tabs>
        <w:tab w:val="center" w:pos="4153"/>
        <w:tab w:val="right" w:pos="8306"/>
      </w:tabs>
    </w:pPr>
  </w:style>
  <w:style w:type="paragraph" w:styleId="Voettekst">
    <w:name w:val="footer"/>
    <w:basedOn w:val="Standaard"/>
    <w:link w:val="VoettekstChar"/>
    <w:uiPriority w:val="99"/>
    <w:pPr>
      <w:tabs>
        <w:tab w:val="center" w:pos="4153"/>
        <w:tab w:val="right" w:pos="8306"/>
      </w:tabs>
    </w:pPr>
  </w:style>
  <w:style w:type="paragraph" w:styleId="Plattetekst">
    <w:name w:val="Body Text"/>
    <w:basedOn w:val="Standaard"/>
    <w:pPr>
      <w:tabs>
        <w:tab w:val="left" w:pos="-1440"/>
        <w:tab w:val="left" w:pos="-720"/>
        <w:tab w:val="left" w:pos="0"/>
        <w:tab w:val="left" w:pos="720"/>
        <w:tab w:val="left" w:pos="2552"/>
      </w:tabs>
    </w:pPr>
    <w:rPr>
      <w:rFonts w:ascii="Dax-Regular" w:hAnsi="Dax-Regular"/>
      <w:sz w:val="22"/>
    </w:rPr>
  </w:style>
  <w:style w:type="character" w:styleId="Hyperlink">
    <w:name w:val="Hyperlink"/>
    <w:uiPriority w:val="99"/>
    <w:rPr>
      <w:color w:val="0000FF"/>
      <w:u w:val="single"/>
    </w:rPr>
  </w:style>
  <w:style w:type="character" w:styleId="Zwaar">
    <w:name w:val="Strong"/>
    <w:uiPriority w:val="22"/>
    <w:qFormat/>
    <w:rsid w:val="0059315F"/>
    <w:rPr>
      <w:b/>
      <w:bCs/>
    </w:rPr>
  </w:style>
  <w:style w:type="character" w:customStyle="1" w:styleId="apple-converted-space">
    <w:name w:val="apple-converted-space"/>
    <w:rsid w:val="0059315F"/>
  </w:style>
  <w:style w:type="character" w:styleId="GevolgdeHyperlink">
    <w:name w:val="FollowedHyperlink"/>
    <w:uiPriority w:val="99"/>
    <w:semiHidden/>
    <w:unhideWhenUsed/>
    <w:rsid w:val="00371A86"/>
    <w:rPr>
      <w:color w:val="954F72"/>
      <w:u w:val="single"/>
    </w:rPr>
  </w:style>
  <w:style w:type="character" w:customStyle="1" w:styleId="EindnoottekstChar">
    <w:name w:val="Eindnoottekst Char"/>
    <w:link w:val="Eindnoottekst"/>
    <w:semiHidden/>
    <w:rsid w:val="000153CA"/>
    <w:rPr>
      <w:rFonts w:ascii="Courier" w:hAnsi="Courier"/>
      <w:snapToGrid w:val="0"/>
      <w:sz w:val="24"/>
      <w:lang w:val="nl-NL"/>
    </w:rPr>
  </w:style>
  <w:style w:type="paragraph" w:styleId="Normaalweb">
    <w:name w:val="Normal (Web)"/>
    <w:basedOn w:val="Standaard"/>
    <w:uiPriority w:val="99"/>
    <w:unhideWhenUsed/>
    <w:rsid w:val="002440A2"/>
    <w:pPr>
      <w:spacing w:before="100" w:beforeAutospacing="1" w:after="100" w:afterAutospacing="1"/>
    </w:pPr>
    <w:rPr>
      <w:lang w:val="en-US"/>
    </w:rPr>
  </w:style>
  <w:style w:type="character" w:styleId="Nadruk">
    <w:name w:val="Emphasis"/>
    <w:uiPriority w:val="20"/>
    <w:qFormat/>
    <w:rsid w:val="008713FC"/>
    <w:rPr>
      <w:i/>
      <w:iCs/>
    </w:rPr>
  </w:style>
  <w:style w:type="character" w:customStyle="1" w:styleId="titlecolor">
    <w:name w:val="title_color"/>
    <w:rsid w:val="007A3938"/>
  </w:style>
  <w:style w:type="character" w:customStyle="1" w:styleId="Kop1Char">
    <w:name w:val="Kop 1 Char"/>
    <w:link w:val="Kop1"/>
    <w:uiPriority w:val="9"/>
    <w:rsid w:val="00026AF4"/>
    <w:rPr>
      <w:b/>
      <w:snapToGrid w:val="0"/>
      <w:spacing w:val="-3"/>
      <w:sz w:val="24"/>
      <w:szCs w:val="24"/>
    </w:rPr>
  </w:style>
  <w:style w:type="character" w:customStyle="1" w:styleId="Kop2Char">
    <w:name w:val="Kop 2 Char"/>
    <w:link w:val="Kop2"/>
    <w:uiPriority w:val="9"/>
    <w:rsid w:val="00BF12BA"/>
    <w:rPr>
      <w:rFonts w:ascii="Dax-Regular" w:hAnsi="Dax-Regular"/>
      <w:i/>
      <w:sz w:val="22"/>
      <w:szCs w:val="24"/>
    </w:rPr>
  </w:style>
  <w:style w:type="character" w:customStyle="1" w:styleId="more-show-hide">
    <w:name w:val="more-show-hide"/>
    <w:rsid w:val="00814D87"/>
  </w:style>
  <w:style w:type="paragraph" w:customStyle="1" w:styleId="Gemiddeldelijst2-accent41">
    <w:name w:val="Gemiddelde lijst 2 - accent 41"/>
    <w:basedOn w:val="Standaard"/>
    <w:uiPriority w:val="34"/>
    <w:qFormat/>
    <w:rsid w:val="004F4C30"/>
    <w:pPr>
      <w:spacing w:after="160" w:line="259" w:lineRule="auto"/>
      <w:ind w:left="720"/>
      <w:contextualSpacing/>
    </w:pPr>
    <w:rPr>
      <w:rFonts w:ascii="Calibri" w:eastAsia="Calibri" w:hAnsi="Calibri"/>
      <w:sz w:val="22"/>
      <w:szCs w:val="22"/>
      <w:lang w:val="nl-NL" w:eastAsia="en-US"/>
    </w:rPr>
  </w:style>
  <w:style w:type="table" w:styleId="Tabelraster">
    <w:name w:val="Table Grid"/>
    <w:basedOn w:val="Standaardtabel"/>
    <w:uiPriority w:val="59"/>
    <w:rsid w:val="009A55EE"/>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p-coversubtitle">
    <w:name w:val="mp-cover__subtitle"/>
    <w:basedOn w:val="Standaard"/>
    <w:rsid w:val="00B2400D"/>
    <w:pPr>
      <w:spacing w:before="100" w:beforeAutospacing="1" w:after="100" w:afterAutospacing="1"/>
    </w:pPr>
  </w:style>
  <w:style w:type="character" w:customStyle="1" w:styleId="color-grey33">
    <w:name w:val="color-grey33"/>
    <w:rsid w:val="00B2400D"/>
  </w:style>
  <w:style w:type="character" w:styleId="Verwijzingopmerking">
    <w:name w:val="annotation reference"/>
    <w:uiPriority w:val="99"/>
    <w:semiHidden/>
    <w:unhideWhenUsed/>
    <w:rsid w:val="00787C06"/>
    <w:rPr>
      <w:sz w:val="16"/>
      <w:szCs w:val="16"/>
    </w:rPr>
  </w:style>
  <w:style w:type="paragraph" w:styleId="Tekstopmerking">
    <w:name w:val="annotation text"/>
    <w:basedOn w:val="Standaard"/>
    <w:link w:val="TekstopmerkingChar"/>
    <w:uiPriority w:val="99"/>
    <w:semiHidden/>
    <w:unhideWhenUsed/>
    <w:rsid w:val="00787C06"/>
    <w:rPr>
      <w:sz w:val="20"/>
      <w:szCs w:val="20"/>
    </w:rPr>
  </w:style>
  <w:style w:type="character" w:customStyle="1" w:styleId="TekstopmerkingChar">
    <w:name w:val="Tekst opmerking Char"/>
    <w:link w:val="Tekstopmerking"/>
    <w:uiPriority w:val="99"/>
    <w:semiHidden/>
    <w:rsid w:val="00787C06"/>
    <w:rPr>
      <w:lang w:val="en-GB" w:eastAsia="en-GB"/>
    </w:rPr>
  </w:style>
  <w:style w:type="paragraph" w:styleId="Onderwerpvanopmerking">
    <w:name w:val="annotation subject"/>
    <w:basedOn w:val="Tekstopmerking"/>
    <w:next w:val="Tekstopmerking"/>
    <w:link w:val="OnderwerpvanopmerkingChar"/>
    <w:uiPriority w:val="99"/>
    <w:semiHidden/>
    <w:unhideWhenUsed/>
    <w:rsid w:val="00787C06"/>
    <w:rPr>
      <w:b/>
      <w:bCs/>
    </w:rPr>
  </w:style>
  <w:style w:type="character" w:customStyle="1" w:styleId="OnderwerpvanopmerkingChar">
    <w:name w:val="Onderwerp van opmerking Char"/>
    <w:link w:val="Onderwerpvanopmerking"/>
    <w:uiPriority w:val="99"/>
    <w:semiHidden/>
    <w:rsid w:val="00787C06"/>
    <w:rPr>
      <w:b/>
      <w:bCs/>
      <w:lang w:val="en-GB" w:eastAsia="en-GB"/>
    </w:rPr>
  </w:style>
  <w:style w:type="paragraph" w:styleId="Ballontekst">
    <w:name w:val="Balloon Text"/>
    <w:basedOn w:val="Standaard"/>
    <w:link w:val="BallontekstChar"/>
    <w:uiPriority w:val="99"/>
    <w:semiHidden/>
    <w:unhideWhenUsed/>
    <w:rsid w:val="00787C06"/>
    <w:rPr>
      <w:rFonts w:ascii="Segoe UI" w:hAnsi="Segoe UI" w:cs="Segoe UI"/>
      <w:sz w:val="18"/>
      <w:szCs w:val="18"/>
    </w:rPr>
  </w:style>
  <w:style w:type="character" w:customStyle="1" w:styleId="BallontekstChar">
    <w:name w:val="Ballontekst Char"/>
    <w:link w:val="Ballontekst"/>
    <w:uiPriority w:val="99"/>
    <w:semiHidden/>
    <w:rsid w:val="00787C06"/>
    <w:rPr>
      <w:rFonts w:ascii="Segoe UI" w:hAnsi="Segoe UI" w:cs="Segoe UI"/>
      <w:sz w:val="18"/>
      <w:szCs w:val="18"/>
      <w:lang w:val="en-GB" w:eastAsia="en-GB"/>
    </w:rPr>
  </w:style>
  <w:style w:type="paragraph" w:customStyle="1" w:styleId="Kleurrijkearcering-accent31">
    <w:name w:val="Kleurrijke arcering - accent 31"/>
    <w:basedOn w:val="Standaard"/>
    <w:uiPriority w:val="34"/>
    <w:qFormat/>
    <w:rsid w:val="006C70A5"/>
    <w:pPr>
      <w:spacing w:before="100" w:beforeAutospacing="1" w:after="100" w:afterAutospacing="1"/>
    </w:pPr>
  </w:style>
  <w:style w:type="paragraph" w:customStyle="1" w:styleId="Gemiddeldearcering1-accent21">
    <w:name w:val="Gemiddelde arcering 1 - accent 21"/>
    <w:basedOn w:val="Standaard"/>
    <w:uiPriority w:val="1"/>
    <w:qFormat/>
    <w:rsid w:val="00D862EA"/>
    <w:pPr>
      <w:spacing w:before="100" w:beforeAutospacing="1" w:after="100" w:afterAutospacing="1"/>
    </w:pPr>
  </w:style>
  <w:style w:type="paragraph" w:customStyle="1" w:styleId="Lichtraster-accent31">
    <w:name w:val="Licht raster - accent 31"/>
    <w:basedOn w:val="Standaard"/>
    <w:uiPriority w:val="34"/>
    <w:qFormat/>
    <w:rsid w:val="00865F15"/>
    <w:pPr>
      <w:spacing w:before="100" w:beforeAutospacing="1" w:after="100" w:afterAutospacing="1"/>
    </w:pPr>
  </w:style>
  <w:style w:type="paragraph" w:customStyle="1" w:styleId="Gemiddeldraster2-accent11">
    <w:name w:val="Gemiddeld raster 2 - accent 11"/>
    <w:uiPriority w:val="1"/>
    <w:qFormat/>
    <w:rsid w:val="0086593F"/>
    <w:rPr>
      <w:rFonts w:ascii="Calibri" w:eastAsia="Calibri" w:hAnsi="Calibri"/>
      <w:sz w:val="22"/>
      <w:szCs w:val="22"/>
      <w:lang w:eastAsia="en-US"/>
    </w:rPr>
  </w:style>
  <w:style w:type="paragraph" w:styleId="Voetnoottekst">
    <w:name w:val="footnote text"/>
    <w:basedOn w:val="Standaard"/>
    <w:link w:val="VoetnoottekstChar"/>
    <w:uiPriority w:val="99"/>
    <w:semiHidden/>
    <w:unhideWhenUsed/>
    <w:rsid w:val="0086593F"/>
    <w:rPr>
      <w:rFonts w:ascii="Calibri" w:eastAsia="Calibri" w:hAnsi="Calibri"/>
      <w:sz w:val="20"/>
      <w:szCs w:val="20"/>
      <w:lang w:val="nl-NL" w:eastAsia="en-US"/>
    </w:rPr>
  </w:style>
  <w:style w:type="character" w:customStyle="1" w:styleId="VoetnoottekstChar">
    <w:name w:val="Voetnoottekst Char"/>
    <w:link w:val="Voetnoottekst"/>
    <w:uiPriority w:val="99"/>
    <w:semiHidden/>
    <w:rsid w:val="0086593F"/>
    <w:rPr>
      <w:rFonts w:ascii="Calibri" w:eastAsia="Calibri" w:hAnsi="Calibri"/>
      <w:lang w:val="nl-NL" w:eastAsia="en-US"/>
    </w:rPr>
  </w:style>
  <w:style w:type="character" w:styleId="Voetnootmarkering">
    <w:name w:val="footnote reference"/>
    <w:uiPriority w:val="99"/>
    <w:semiHidden/>
    <w:unhideWhenUsed/>
    <w:rsid w:val="0086593F"/>
    <w:rPr>
      <w:vertAlign w:val="superscript"/>
    </w:rPr>
  </w:style>
  <w:style w:type="character" w:customStyle="1" w:styleId="Kop3Char">
    <w:name w:val="Kop 3 Char"/>
    <w:link w:val="Kop3"/>
    <w:uiPriority w:val="9"/>
    <w:rsid w:val="00505FB5"/>
    <w:rPr>
      <w:b/>
      <w:snapToGrid w:val="0"/>
      <w:spacing w:val="-3"/>
      <w:sz w:val="24"/>
      <w:szCs w:val="24"/>
    </w:rPr>
  </w:style>
  <w:style w:type="character" w:customStyle="1" w:styleId="VoettekstChar">
    <w:name w:val="Voettekst Char"/>
    <w:link w:val="Voettekst"/>
    <w:uiPriority w:val="99"/>
    <w:rsid w:val="008E2383"/>
    <w:rPr>
      <w:sz w:val="24"/>
      <w:szCs w:val="24"/>
      <w:lang w:val="en-GB" w:eastAsia="en-GB"/>
    </w:rPr>
  </w:style>
  <w:style w:type="character" w:customStyle="1" w:styleId="Onopgelostemelding1">
    <w:name w:val="Onopgeloste melding1"/>
    <w:uiPriority w:val="50"/>
    <w:rsid w:val="005A149A"/>
    <w:rPr>
      <w:color w:val="605E5C"/>
      <w:shd w:val="clear" w:color="auto" w:fill="E1DFDD"/>
    </w:rPr>
  </w:style>
  <w:style w:type="character" w:customStyle="1" w:styleId="apple-tab-span">
    <w:name w:val="apple-tab-span"/>
    <w:rsid w:val="008B3FF7"/>
  </w:style>
  <w:style w:type="character" w:styleId="Onopgelostemelding">
    <w:name w:val="Unresolved Mention"/>
    <w:uiPriority w:val="48"/>
    <w:rsid w:val="00CC778B"/>
    <w:rPr>
      <w:color w:val="605E5C"/>
      <w:shd w:val="clear" w:color="auto" w:fill="E1DFDD"/>
    </w:rPr>
  </w:style>
  <w:style w:type="character" w:styleId="Eindnootmarkering">
    <w:name w:val="endnote reference"/>
    <w:basedOn w:val="Standaardalinea-lettertype"/>
    <w:uiPriority w:val="99"/>
    <w:semiHidden/>
    <w:unhideWhenUsed/>
    <w:rsid w:val="00720BA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93061">
      <w:bodyDiv w:val="1"/>
      <w:marLeft w:val="0"/>
      <w:marRight w:val="0"/>
      <w:marTop w:val="0"/>
      <w:marBottom w:val="0"/>
      <w:divBdr>
        <w:top w:val="none" w:sz="0" w:space="0" w:color="auto"/>
        <w:left w:val="none" w:sz="0" w:space="0" w:color="auto"/>
        <w:bottom w:val="none" w:sz="0" w:space="0" w:color="auto"/>
        <w:right w:val="none" w:sz="0" w:space="0" w:color="auto"/>
      </w:divBdr>
      <w:divsChild>
        <w:div w:id="406155703">
          <w:marLeft w:val="-150"/>
          <w:marRight w:val="-150"/>
          <w:marTop w:val="0"/>
          <w:marBottom w:val="0"/>
          <w:divBdr>
            <w:top w:val="none" w:sz="0" w:space="0" w:color="auto"/>
            <w:left w:val="none" w:sz="0" w:space="0" w:color="auto"/>
            <w:bottom w:val="none" w:sz="0" w:space="0" w:color="auto"/>
            <w:right w:val="none" w:sz="0" w:space="0" w:color="auto"/>
          </w:divBdr>
          <w:divsChild>
            <w:div w:id="901601347">
              <w:marLeft w:val="0"/>
              <w:marRight w:val="0"/>
              <w:marTop w:val="0"/>
              <w:marBottom w:val="0"/>
              <w:divBdr>
                <w:top w:val="none" w:sz="0" w:space="0" w:color="auto"/>
                <w:left w:val="none" w:sz="0" w:space="0" w:color="auto"/>
                <w:bottom w:val="none" w:sz="0" w:space="0" w:color="auto"/>
                <w:right w:val="none" w:sz="0" w:space="0" w:color="auto"/>
              </w:divBdr>
            </w:div>
          </w:divsChild>
        </w:div>
        <w:div w:id="1184393590">
          <w:marLeft w:val="-150"/>
          <w:marRight w:val="-150"/>
          <w:marTop w:val="0"/>
          <w:marBottom w:val="0"/>
          <w:divBdr>
            <w:top w:val="none" w:sz="0" w:space="0" w:color="auto"/>
            <w:left w:val="none" w:sz="0" w:space="0" w:color="auto"/>
            <w:bottom w:val="none" w:sz="0" w:space="0" w:color="auto"/>
            <w:right w:val="none" w:sz="0" w:space="0" w:color="auto"/>
          </w:divBdr>
          <w:divsChild>
            <w:div w:id="56364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3014">
      <w:bodyDiv w:val="1"/>
      <w:marLeft w:val="0"/>
      <w:marRight w:val="0"/>
      <w:marTop w:val="0"/>
      <w:marBottom w:val="0"/>
      <w:divBdr>
        <w:top w:val="none" w:sz="0" w:space="0" w:color="auto"/>
        <w:left w:val="none" w:sz="0" w:space="0" w:color="auto"/>
        <w:bottom w:val="none" w:sz="0" w:space="0" w:color="auto"/>
        <w:right w:val="none" w:sz="0" w:space="0" w:color="auto"/>
      </w:divBdr>
    </w:div>
    <w:div w:id="18969367">
      <w:bodyDiv w:val="1"/>
      <w:marLeft w:val="0"/>
      <w:marRight w:val="0"/>
      <w:marTop w:val="0"/>
      <w:marBottom w:val="0"/>
      <w:divBdr>
        <w:top w:val="none" w:sz="0" w:space="0" w:color="auto"/>
        <w:left w:val="none" w:sz="0" w:space="0" w:color="auto"/>
        <w:bottom w:val="none" w:sz="0" w:space="0" w:color="auto"/>
        <w:right w:val="none" w:sz="0" w:space="0" w:color="auto"/>
      </w:divBdr>
    </w:div>
    <w:div w:id="25955683">
      <w:bodyDiv w:val="1"/>
      <w:marLeft w:val="0"/>
      <w:marRight w:val="0"/>
      <w:marTop w:val="0"/>
      <w:marBottom w:val="0"/>
      <w:divBdr>
        <w:top w:val="none" w:sz="0" w:space="0" w:color="auto"/>
        <w:left w:val="none" w:sz="0" w:space="0" w:color="auto"/>
        <w:bottom w:val="none" w:sz="0" w:space="0" w:color="auto"/>
        <w:right w:val="none" w:sz="0" w:space="0" w:color="auto"/>
      </w:divBdr>
      <w:divsChild>
        <w:div w:id="375204372">
          <w:marLeft w:val="-150"/>
          <w:marRight w:val="-150"/>
          <w:marTop w:val="0"/>
          <w:marBottom w:val="0"/>
          <w:divBdr>
            <w:top w:val="none" w:sz="0" w:space="0" w:color="auto"/>
            <w:left w:val="none" w:sz="0" w:space="0" w:color="auto"/>
            <w:bottom w:val="none" w:sz="0" w:space="0" w:color="auto"/>
            <w:right w:val="none" w:sz="0" w:space="0" w:color="auto"/>
          </w:divBdr>
          <w:divsChild>
            <w:div w:id="2114201089">
              <w:marLeft w:val="0"/>
              <w:marRight w:val="0"/>
              <w:marTop w:val="0"/>
              <w:marBottom w:val="0"/>
              <w:divBdr>
                <w:top w:val="none" w:sz="0" w:space="0" w:color="auto"/>
                <w:left w:val="none" w:sz="0" w:space="0" w:color="auto"/>
                <w:bottom w:val="none" w:sz="0" w:space="0" w:color="auto"/>
                <w:right w:val="none" w:sz="0" w:space="0" w:color="auto"/>
              </w:divBdr>
            </w:div>
          </w:divsChild>
        </w:div>
        <w:div w:id="1640839305">
          <w:marLeft w:val="-150"/>
          <w:marRight w:val="-150"/>
          <w:marTop w:val="0"/>
          <w:marBottom w:val="0"/>
          <w:divBdr>
            <w:top w:val="none" w:sz="0" w:space="0" w:color="auto"/>
            <w:left w:val="none" w:sz="0" w:space="0" w:color="auto"/>
            <w:bottom w:val="none" w:sz="0" w:space="0" w:color="auto"/>
            <w:right w:val="none" w:sz="0" w:space="0" w:color="auto"/>
          </w:divBdr>
          <w:divsChild>
            <w:div w:id="175573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91479">
      <w:bodyDiv w:val="1"/>
      <w:marLeft w:val="0"/>
      <w:marRight w:val="0"/>
      <w:marTop w:val="0"/>
      <w:marBottom w:val="0"/>
      <w:divBdr>
        <w:top w:val="none" w:sz="0" w:space="0" w:color="auto"/>
        <w:left w:val="none" w:sz="0" w:space="0" w:color="auto"/>
        <w:bottom w:val="none" w:sz="0" w:space="0" w:color="auto"/>
        <w:right w:val="none" w:sz="0" w:space="0" w:color="auto"/>
      </w:divBdr>
      <w:divsChild>
        <w:div w:id="1527331578">
          <w:marLeft w:val="-150"/>
          <w:marRight w:val="-150"/>
          <w:marTop w:val="0"/>
          <w:marBottom w:val="0"/>
          <w:divBdr>
            <w:top w:val="none" w:sz="0" w:space="0" w:color="auto"/>
            <w:left w:val="none" w:sz="0" w:space="0" w:color="auto"/>
            <w:bottom w:val="none" w:sz="0" w:space="0" w:color="auto"/>
            <w:right w:val="none" w:sz="0" w:space="0" w:color="auto"/>
          </w:divBdr>
          <w:divsChild>
            <w:div w:id="187136668">
              <w:marLeft w:val="0"/>
              <w:marRight w:val="0"/>
              <w:marTop w:val="0"/>
              <w:marBottom w:val="0"/>
              <w:divBdr>
                <w:top w:val="none" w:sz="0" w:space="0" w:color="auto"/>
                <w:left w:val="none" w:sz="0" w:space="0" w:color="auto"/>
                <w:bottom w:val="none" w:sz="0" w:space="0" w:color="auto"/>
                <w:right w:val="none" w:sz="0" w:space="0" w:color="auto"/>
              </w:divBdr>
            </w:div>
          </w:divsChild>
        </w:div>
        <w:div w:id="1729841697">
          <w:marLeft w:val="-150"/>
          <w:marRight w:val="-150"/>
          <w:marTop w:val="0"/>
          <w:marBottom w:val="0"/>
          <w:divBdr>
            <w:top w:val="none" w:sz="0" w:space="0" w:color="auto"/>
            <w:left w:val="none" w:sz="0" w:space="0" w:color="auto"/>
            <w:bottom w:val="none" w:sz="0" w:space="0" w:color="auto"/>
            <w:right w:val="none" w:sz="0" w:space="0" w:color="auto"/>
          </w:divBdr>
          <w:divsChild>
            <w:div w:id="54849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61821">
      <w:bodyDiv w:val="1"/>
      <w:marLeft w:val="0"/>
      <w:marRight w:val="0"/>
      <w:marTop w:val="0"/>
      <w:marBottom w:val="0"/>
      <w:divBdr>
        <w:top w:val="none" w:sz="0" w:space="0" w:color="auto"/>
        <w:left w:val="none" w:sz="0" w:space="0" w:color="auto"/>
        <w:bottom w:val="none" w:sz="0" w:space="0" w:color="auto"/>
        <w:right w:val="none" w:sz="0" w:space="0" w:color="auto"/>
      </w:divBdr>
    </w:div>
    <w:div w:id="82069611">
      <w:bodyDiv w:val="1"/>
      <w:marLeft w:val="0"/>
      <w:marRight w:val="0"/>
      <w:marTop w:val="0"/>
      <w:marBottom w:val="0"/>
      <w:divBdr>
        <w:top w:val="none" w:sz="0" w:space="0" w:color="auto"/>
        <w:left w:val="none" w:sz="0" w:space="0" w:color="auto"/>
        <w:bottom w:val="none" w:sz="0" w:space="0" w:color="auto"/>
        <w:right w:val="none" w:sz="0" w:space="0" w:color="auto"/>
      </w:divBdr>
    </w:div>
    <w:div w:id="156774260">
      <w:bodyDiv w:val="1"/>
      <w:marLeft w:val="0"/>
      <w:marRight w:val="0"/>
      <w:marTop w:val="0"/>
      <w:marBottom w:val="0"/>
      <w:divBdr>
        <w:top w:val="none" w:sz="0" w:space="0" w:color="auto"/>
        <w:left w:val="none" w:sz="0" w:space="0" w:color="auto"/>
        <w:bottom w:val="none" w:sz="0" w:space="0" w:color="auto"/>
        <w:right w:val="none" w:sz="0" w:space="0" w:color="auto"/>
      </w:divBdr>
      <w:divsChild>
        <w:div w:id="303240934">
          <w:marLeft w:val="-150"/>
          <w:marRight w:val="-150"/>
          <w:marTop w:val="0"/>
          <w:marBottom w:val="0"/>
          <w:divBdr>
            <w:top w:val="none" w:sz="0" w:space="0" w:color="auto"/>
            <w:left w:val="none" w:sz="0" w:space="0" w:color="auto"/>
            <w:bottom w:val="none" w:sz="0" w:space="0" w:color="auto"/>
            <w:right w:val="none" w:sz="0" w:space="0" w:color="auto"/>
          </w:divBdr>
          <w:divsChild>
            <w:div w:id="916675698">
              <w:marLeft w:val="0"/>
              <w:marRight w:val="0"/>
              <w:marTop w:val="0"/>
              <w:marBottom w:val="0"/>
              <w:divBdr>
                <w:top w:val="none" w:sz="0" w:space="0" w:color="auto"/>
                <w:left w:val="none" w:sz="0" w:space="0" w:color="auto"/>
                <w:bottom w:val="none" w:sz="0" w:space="0" w:color="auto"/>
                <w:right w:val="none" w:sz="0" w:space="0" w:color="auto"/>
              </w:divBdr>
            </w:div>
          </w:divsChild>
        </w:div>
        <w:div w:id="2029409449">
          <w:marLeft w:val="-150"/>
          <w:marRight w:val="-150"/>
          <w:marTop w:val="0"/>
          <w:marBottom w:val="0"/>
          <w:divBdr>
            <w:top w:val="none" w:sz="0" w:space="0" w:color="auto"/>
            <w:left w:val="none" w:sz="0" w:space="0" w:color="auto"/>
            <w:bottom w:val="none" w:sz="0" w:space="0" w:color="auto"/>
            <w:right w:val="none" w:sz="0" w:space="0" w:color="auto"/>
          </w:divBdr>
          <w:divsChild>
            <w:div w:id="20657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59644">
      <w:bodyDiv w:val="1"/>
      <w:marLeft w:val="0"/>
      <w:marRight w:val="0"/>
      <w:marTop w:val="0"/>
      <w:marBottom w:val="0"/>
      <w:divBdr>
        <w:top w:val="none" w:sz="0" w:space="0" w:color="auto"/>
        <w:left w:val="none" w:sz="0" w:space="0" w:color="auto"/>
        <w:bottom w:val="none" w:sz="0" w:space="0" w:color="auto"/>
        <w:right w:val="none" w:sz="0" w:space="0" w:color="auto"/>
      </w:divBdr>
      <w:divsChild>
        <w:div w:id="50617475">
          <w:marLeft w:val="0"/>
          <w:marRight w:val="0"/>
          <w:marTop w:val="0"/>
          <w:marBottom w:val="0"/>
          <w:divBdr>
            <w:top w:val="none" w:sz="0" w:space="0" w:color="auto"/>
            <w:left w:val="none" w:sz="0" w:space="0" w:color="auto"/>
            <w:bottom w:val="none" w:sz="0" w:space="0" w:color="auto"/>
            <w:right w:val="none" w:sz="0" w:space="0" w:color="auto"/>
          </w:divBdr>
        </w:div>
        <w:div w:id="249781454">
          <w:marLeft w:val="0"/>
          <w:marRight w:val="0"/>
          <w:marTop w:val="0"/>
          <w:marBottom w:val="0"/>
          <w:divBdr>
            <w:top w:val="none" w:sz="0" w:space="0" w:color="auto"/>
            <w:left w:val="none" w:sz="0" w:space="0" w:color="auto"/>
            <w:bottom w:val="none" w:sz="0" w:space="0" w:color="auto"/>
            <w:right w:val="none" w:sz="0" w:space="0" w:color="auto"/>
          </w:divBdr>
        </w:div>
        <w:div w:id="256445251">
          <w:marLeft w:val="0"/>
          <w:marRight w:val="0"/>
          <w:marTop w:val="0"/>
          <w:marBottom w:val="0"/>
          <w:divBdr>
            <w:top w:val="none" w:sz="0" w:space="0" w:color="auto"/>
            <w:left w:val="none" w:sz="0" w:space="0" w:color="auto"/>
            <w:bottom w:val="none" w:sz="0" w:space="0" w:color="auto"/>
            <w:right w:val="none" w:sz="0" w:space="0" w:color="auto"/>
          </w:divBdr>
        </w:div>
        <w:div w:id="385766099">
          <w:marLeft w:val="0"/>
          <w:marRight w:val="0"/>
          <w:marTop w:val="0"/>
          <w:marBottom w:val="0"/>
          <w:divBdr>
            <w:top w:val="none" w:sz="0" w:space="0" w:color="auto"/>
            <w:left w:val="none" w:sz="0" w:space="0" w:color="auto"/>
            <w:bottom w:val="none" w:sz="0" w:space="0" w:color="auto"/>
            <w:right w:val="none" w:sz="0" w:space="0" w:color="auto"/>
          </w:divBdr>
        </w:div>
        <w:div w:id="475299426">
          <w:marLeft w:val="0"/>
          <w:marRight w:val="0"/>
          <w:marTop w:val="0"/>
          <w:marBottom w:val="0"/>
          <w:divBdr>
            <w:top w:val="none" w:sz="0" w:space="0" w:color="auto"/>
            <w:left w:val="none" w:sz="0" w:space="0" w:color="auto"/>
            <w:bottom w:val="none" w:sz="0" w:space="0" w:color="auto"/>
            <w:right w:val="none" w:sz="0" w:space="0" w:color="auto"/>
          </w:divBdr>
        </w:div>
        <w:div w:id="507136269">
          <w:marLeft w:val="0"/>
          <w:marRight w:val="0"/>
          <w:marTop w:val="0"/>
          <w:marBottom w:val="0"/>
          <w:divBdr>
            <w:top w:val="none" w:sz="0" w:space="0" w:color="auto"/>
            <w:left w:val="none" w:sz="0" w:space="0" w:color="auto"/>
            <w:bottom w:val="none" w:sz="0" w:space="0" w:color="auto"/>
            <w:right w:val="none" w:sz="0" w:space="0" w:color="auto"/>
          </w:divBdr>
        </w:div>
        <w:div w:id="507789380">
          <w:marLeft w:val="0"/>
          <w:marRight w:val="0"/>
          <w:marTop w:val="0"/>
          <w:marBottom w:val="0"/>
          <w:divBdr>
            <w:top w:val="none" w:sz="0" w:space="0" w:color="auto"/>
            <w:left w:val="none" w:sz="0" w:space="0" w:color="auto"/>
            <w:bottom w:val="none" w:sz="0" w:space="0" w:color="auto"/>
            <w:right w:val="none" w:sz="0" w:space="0" w:color="auto"/>
          </w:divBdr>
        </w:div>
        <w:div w:id="509376243">
          <w:marLeft w:val="0"/>
          <w:marRight w:val="0"/>
          <w:marTop w:val="0"/>
          <w:marBottom w:val="0"/>
          <w:divBdr>
            <w:top w:val="none" w:sz="0" w:space="0" w:color="auto"/>
            <w:left w:val="none" w:sz="0" w:space="0" w:color="auto"/>
            <w:bottom w:val="none" w:sz="0" w:space="0" w:color="auto"/>
            <w:right w:val="none" w:sz="0" w:space="0" w:color="auto"/>
          </w:divBdr>
        </w:div>
        <w:div w:id="571938735">
          <w:marLeft w:val="0"/>
          <w:marRight w:val="0"/>
          <w:marTop w:val="0"/>
          <w:marBottom w:val="0"/>
          <w:divBdr>
            <w:top w:val="none" w:sz="0" w:space="0" w:color="auto"/>
            <w:left w:val="none" w:sz="0" w:space="0" w:color="auto"/>
            <w:bottom w:val="none" w:sz="0" w:space="0" w:color="auto"/>
            <w:right w:val="none" w:sz="0" w:space="0" w:color="auto"/>
          </w:divBdr>
        </w:div>
        <w:div w:id="629214321">
          <w:marLeft w:val="0"/>
          <w:marRight w:val="0"/>
          <w:marTop w:val="0"/>
          <w:marBottom w:val="0"/>
          <w:divBdr>
            <w:top w:val="none" w:sz="0" w:space="0" w:color="auto"/>
            <w:left w:val="none" w:sz="0" w:space="0" w:color="auto"/>
            <w:bottom w:val="none" w:sz="0" w:space="0" w:color="auto"/>
            <w:right w:val="none" w:sz="0" w:space="0" w:color="auto"/>
          </w:divBdr>
        </w:div>
        <w:div w:id="884025927">
          <w:marLeft w:val="0"/>
          <w:marRight w:val="0"/>
          <w:marTop w:val="0"/>
          <w:marBottom w:val="0"/>
          <w:divBdr>
            <w:top w:val="none" w:sz="0" w:space="0" w:color="auto"/>
            <w:left w:val="none" w:sz="0" w:space="0" w:color="auto"/>
            <w:bottom w:val="none" w:sz="0" w:space="0" w:color="auto"/>
            <w:right w:val="none" w:sz="0" w:space="0" w:color="auto"/>
          </w:divBdr>
          <w:divsChild>
            <w:div w:id="610431862">
              <w:marLeft w:val="0"/>
              <w:marRight w:val="0"/>
              <w:marTop w:val="0"/>
              <w:marBottom w:val="0"/>
              <w:divBdr>
                <w:top w:val="none" w:sz="0" w:space="0" w:color="auto"/>
                <w:left w:val="none" w:sz="0" w:space="0" w:color="auto"/>
                <w:bottom w:val="none" w:sz="0" w:space="0" w:color="auto"/>
                <w:right w:val="none" w:sz="0" w:space="0" w:color="auto"/>
              </w:divBdr>
            </w:div>
            <w:div w:id="744688073">
              <w:marLeft w:val="0"/>
              <w:marRight w:val="0"/>
              <w:marTop w:val="0"/>
              <w:marBottom w:val="0"/>
              <w:divBdr>
                <w:top w:val="none" w:sz="0" w:space="0" w:color="auto"/>
                <w:left w:val="none" w:sz="0" w:space="0" w:color="auto"/>
                <w:bottom w:val="none" w:sz="0" w:space="0" w:color="auto"/>
                <w:right w:val="none" w:sz="0" w:space="0" w:color="auto"/>
              </w:divBdr>
            </w:div>
            <w:div w:id="1806503528">
              <w:marLeft w:val="0"/>
              <w:marRight w:val="0"/>
              <w:marTop w:val="0"/>
              <w:marBottom w:val="0"/>
              <w:divBdr>
                <w:top w:val="none" w:sz="0" w:space="0" w:color="auto"/>
                <w:left w:val="none" w:sz="0" w:space="0" w:color="auto"/>
                <w:bottom w:val="none" w:sz="0" w:space="0" w:color="auto"/>
                <w:right w:val="none" w:sz="0" w:space="0" w:color="auto"/>
              </w:divBdr>
            </w:div>
          </w:divsChild>
        </w:div>
        <w:div w:id="955791525">
          <w:marLeft w:val="0"/>
          <w:marRight w:val="0"/>
          <w:marTop w:val="0"/>
          <w:marBottom w:val="0"/>
          <w:divBdr>
            <w:top w:val="none" w:sz="0" w:space="0" w:color="auto"/>
            <w:left w:val="none" w:sz="0" w:space="0" w:color="auto"/>
            <w:bottom w:val="none" w:sz="0" w:space="0" w:color="auto"/>
            <w:right w:val="none" w:sz="0" w:space="0" w:color="auto"/>
          </w:divBdr>
        </w:div>
        <w:div w:id="1145317837">
          <w:marLeft w:val="0"/>
          <w:marRight w:val="0"/>
          <w:marTop w:val="0"/>
          <w:marBottom w:val="0"/>
          <w:divBdr>
            <w:top w:val="none" w:sz="0" w:space="0" w:color="auto"/>
            <w:left w:val="none" w:sz="0" w:space="0" w:color="auto"/>
            <w:bottom w:val="none" w:sz="0" w:space="0" w:color="auto"/>
            <w:right w:val="none" w:sz="0" w:space="0" w:color="auto"/>
          </w:divBdr>
        </w:div>
        <w:div w:id="1184130906">
          <w:marLeft w:val="0"/>
          <w:marRight w:val="0"/>
          <w:marTop w:val="0"/>
          <w:marBottom w:val="0"/>
          <w:divBdr>
            <w:top w:val="none" w:sz="0" w:space="0" w:color="auto"/>
            <w:left w:val="none" w:sz="0" w:space="0" w:color="auto"/>
            <w:bottom w:val="none" w:sz="0" w:space="0" w:color="auto"/>
            <w:right w:val="none" w:sz="0" w:space="0" w:color="auto"/>
          </w:divBdr>
        </w:div>
        <w:div w:id="1354108431">
          <w:marLeft w:val="0"/>
          <w:marRight w:val="0"/>
          <w:marTop w:val="0"/>
          <w:marBottom w:val="0"/>
          <w:divBdr>
            <w:top w:val="none" w:sz="0" w:space="0" w:color="auto"/>
            <w:left w:val="none" w:sz="0" w:space="0" w:color="auto"/>
            <w:bottom w:val="none" w:sz="0" w:space="0" w:color="auto"/>
            <w:right w:val="none" w:sz="0" w:space="0" w:color="auto"/>
          </w:divBdr>
        </w:div>
        <w:div w:id="1369141594">
          <w:marLeft w:val="0"/>
          <w:marRight w:val="0"/>
          <w:marTop w:val="0"/>
          <w:marBottom w:val="0"/>
          <w:divBdr>
            <w:top w:val="none" w:sz="0" w:space="0" w:color="auto"/>
            <w:left w:val="none" w:sz="0" w:space="0" w:color="auto"/>
            <w:bottom w:val="none" w:sz="0" w:space="0" w:color="auto"/>
            <w:right w:val="none" w:sz="0" w:space="0" w:color="auto"/>
          </w:divBdr>
        </w:div>
        <w:div w:id="1417281735">
          <w:marLeft w:val="0"/>
          <w:marRight w:val="0"/>
          <w:marTop w:val="0"/>
          <w:marBottom w:val="0"/>
          <w:divBdr>
            <w:top w:val="none" w:sz="0" w:space="0" w:color="auto"/>
            <w:left w:val="none" w:sz="0" w:space="0" w:color="auto"/>
            <w:bottom w:val="none" w:sz="0" w:space="0" w:color="auto"/>
            <w:right w:val="none" w:sz="0" w:space="0" w:color="auto"/>
          </w:divBdr>
        </w:div>
        <w:div w:id="1599678693">
          <w:marLeft w:val="0"/>
          <w:marRight w:val="0"/>
          <w:marTop w:val="0"/>
          <w:marBottom w:val="0"/>
          <w:divBdr>
            <w:top w:val="none" w:sz="0" w:space="0" w:color="auto"/>
            <w:left w:val="none" w:sz="0" w:space="0" w:color="auto"/>
            <w:bottom w:val="none" w:sz="0" w:space="0" w:color="auto"/>
            <w:right w:val="none" w:sz="0" w:space="0" w:color="auto"/>
          </w:divBdr>
        </w:div>
        <w:div w:id="1646623076">
          <w:marLeft w:val="0"/>
          <w:marRight w:val="0"/>
          <w:marTop w:val="0"/>
          <w:marBottom w:val="0"/>
          <w:divBdr>
            <w:top w:val="none" w:sz="0" w:space="0" w:color="auto"/>
            <w:left w:val="none" w:sz="0" w:space="0" w:color="auto"/>
            <w:bottom w:val="none" w:sz="0" w:space="0" w:color="auto"/>
            <w:right w:val="none" w:sz="0" w:space="0" w:color="auto"/>
          </w:divBdr>
        </w:div>
        <w:div w:id="1679651603">
          <w:marLeft w:val="0"/>
          <w:marRight w:val="0"/>
          <w:marTop w:val="0"/>
          <w:marBottom w:val="0"/>
          <w:divBdr>
            <w:top w:val="none" w:sz="0" w:space="0" w:color="auto"/>
            <w:left w:val="none" w:sz="0" w:space="0" w:color="auto"/>
            <w:bottom w:val="none" w:sz="0" w:space="0" w:color="auto"/>
            <w:right w:val="none" w:sz="0" w:space="0" w:color="auto"/>
          </w:divBdr>
        </w:div>
        <w:div w:id="1851136998">
          <w:marLeft w:val="0"/>
          <w:marRight w:val="0"/>
          <w:marTop w:val="0"/>
          <w:marBottom w:val="0"/>
          <w:divBdr>
            <w:top w:val="none" w:sz="0" w:space="0" w:color="auto"/>
            <w:left w:val="none" w:sz="0" w:space="0" w:color="auto"/>
            <w:bottom w:val="none" w:sz="0" w:space="0" w:color="auto"/>
            <w:right w:val="none" w:sz="0" w:space="0" w:color="auto"/>
          </w:divBdr>
        </w:div>
        <w:div w:id="1932618958">
          <w:marLeft w:val="0"/>
          <w:marRight w:val="0"/>
          <w:marTop w:val="0"/>
          <w:marBottom w:val="0"/>
          <w:divBdr>
            <w:top w:val="none" w:sz="0" w:space="0" w:color="auto"/>
            <w:left w:val="none" w:sz="0" w:space="0" w:color="auto"/>
            <w:bottom w:val="none" w:sz="0" w:space="0" w:color="auto"/>
            <w:right w:val="none" w:sz="0" w:space="0" w:color="auto"/>
          </w:divBdr>
        </w:div>
        <w:div w:id="1990553704">
          <w:marLeft w:val="0"/>
          <w:marRight w:val="0"/>
          <w:marTop w:val="0"/>
          <w:marBottom w:val="0"/>
          <w:divBdr>
            <w:top w:val="none" w:sz="0" w:space="0" w:color="auto"/>
            <w:left w:val="none" w:sz="0" w:space="0" w:color="auto"/>
            <w:bottom w:val="none" w:sz="0" w:space="0" w:color="auto"/>
            <w:right w:val="none" w:sz="0" w:space="0" w:color="auto"/>
          </w:divBdr>
        </w:div>
        <w:div w:id="2025132586">
          <w:marLeft w:val="0"/>
          <w:marRight w:val="0"/>
          <w:marTop w:val="0"/>
          <w:marBottom w:val="0"/>
          <w:divBdr>
            <w:top w:val="none" w:sz="0" w:space="0" w:color="auto"/>
            <w:left w:val="none" w:sz="0" w:space="0" w:color="auto"/>
            <w:bottom w:val="none" w:sz="0" w:space="0" w:color="auto"/>
            <w:right w:val="none" w:sz="0" w:space="0" w:color="auto"/>
          </w:divBdr>
        </w:div>
        <w:div w:id="2088259300">
          <w:marLeft w:val="0"/>
          <w:marRight w:val="0"/>
          <w:marTop w:val="0"/>
          <w:marBottom w:val="0"/>
          <w:divBdr>
            <w:top w:val="none" w:sz="0" w:space="0" w:color="auto"/>
            <w:left w:val="none" w:sz="0" w:space="0" w:color="auto"/>
            <w:bottom w:val="none" w:sz="0" w:space="0" w:color="auto"/>
            <w:right w:val="none" w:sz="0" w:space="0" w:color="auto"/>
          </w:divBdr>
        </w:div>
      </w:divsChild>
    </w:div>
    <w:div w:id="165100689">
      <w:bodyDiv w:val="1"/>
      <w:marLeft w:val="0"/>
      <w:marRight w:val="0"/>
      <w:marTop w:val="0"/>
      <w:marBottom w:val="0"/>
      <w:divBdr>
        <w:top w:val="none" w:sz="0" w:space="0" w:color="auto"/>
        <w:left w:val="none" w:sz="0" w:space="0" w:color="auto"/>
        <w:bottom w:val="none" w:sz="0" w:space="0" w:color="auto"/>
        <w:right w:val="none" w:sz="0" w:space="0" w:color="auto"/>
      </w:divBdr>
    </w:div>
    <w:div w:id="166940804">
      <w:bodyDiv w:val="1"/>
      <w:marLeft w:val="0"/>
      <w:marRight w:val="0"/>
      <w:marTop w:val="0"/>
      <w:marBottom w:val="0"/>
      <w:divBdr>
        <w:top w:val="none" w:sz="0" w:space="0" w:color="auto"/>
        <w:left w:val="none" w:sz="0" w:space="0" w:color="auto"/>
        <w:bottom w:val="none" w:sz="0" w:space="0" w:color="auto"/>
        <w:right w:val="none" w:sz="0" w:space="0" w:color="auto"/>
      </w:divBdr>
    </w:div>
    <w:div w:id="167410539">
      <w:bodyDiv w:val="1"/>
      <w:marLeft w:val="0"/>
      <w:marRight w:val="0"/>
      <w:marTop w:val="0"/>
      <w:marBottom w:val="0"/>
      <w:divBdr>
        <w:top w:val="none" w:sz="0" w:space="0" w:color="auto"/>
        <w:left w:val="none" w:sz="0" w:space="0" w:color="auto"/>
        <w:bottom w:val="none" w:sz="0" w:space="0" w:color="auto"/>
        <w:right w:val="none" w:sz="0" w:space="0" w:color="auto"/>
      </w:divBdr>
    </w:div>
    <w:div w:id="200899452">
      <w:bodyDiv w:val="1"/>
      <w:marLeft w:val="0"/>
      <w:marRight w:val="0"/>
      <w:marTop w:val="0"/>
      <w:marBottom w:val="0"/>
      <w:divBdr>
        <w:top w:val="none" w:sz="0" w:space="0" w:color="auto"/>
        <w:left w:val="none" w:sz="0" w:space="0" w:color="auto"/>
        <w:bottom w:val="none" w:sz="0" w:space="0" w:color="auto"/>
        <w:right w:val="none" w:sz="0" w:space="0" w:color="auto"/>
      </w:divBdr>
    </w:div>
    <w:div w:id="208078594">
      <w:bodyDiv w:val="1"/>
      <w:marLeft w:val="0"/>
      <w:marRight w:val="0"/>
      <w:marTop w:val="0"/>
      <w:marBottom w:val="0"/>
      <w:divBdr>
        <w:top w:val="none" w:sz="0" w:space="0" w:color="auto"/>
        <w:left w:val="none" w:sz="0" w:space="0" w:color="auto"/>
        <w:bottom w:val="none" w:sz="0" w:space="0" w:color="auto"/>
        <w:right w:val="none" w:sz="0" w:space="0" w:color="auto"/>
      </w:divBdr>
    </w:div>
    <w:div w:id="211967295">
      <w:bodyDiv w:val="1"/>
      <w:marLeft w:val="0"/>
      <w:marRight w:val="0"/>
      <w:marTop w:val="0"/>
      <w:marBottom w:val="0"/>
      <w:divBdr>
        <w:top w:val="none" w:sz="0" w:space="0" w:color="auto"/>
        <w:left w:val="none" w:sz="0" w:space="0" w:color="auto"/>
        <w:bottom w:val="none" w:sz="0" w:space="0" w:color="auto"/>
        <w:right w:val="none" w:sz="0" w:space="0" w:color="auto"/>
      </w:divBdr>
    </w:div>
    <w:div w:id="223951229">
      <w:bodyDiv w:val="1"/>
      <w:marLeft w:val="0"/>
      <w:marRight w:val="0"/>
      <w:marTop w:val="0"/>
      <w:marBottom w:val="0"/>
      <w:divBdr>
        <w:top w:val="none" w:sz="0" w:space="0" w:color="auto"/>
        <w:left w:val="none" w:sz="0" w:space="0" w:color="auto"/>
        <w:bottom w:val="none" w:sz="0" w:space="0" w:color="auto"/>
        <w:right w:val="none" w:sz="0" w:space="0" w:color="auto"/>
      </w:divBdr>
    </w:div>
    <w:div w:id="266040794">
      <w:bodyDiv w:val="1"/>
      <w:marLeft w:val="0"/>
      <w:marRight w:val="0"/>
      <w:marTop w:val="0"/>
      <w:marBottom w:val="0"/>
      <w:divBdr>
        <w:top w:val="none" w:sz="0" w:space="0" w:color="auto"/>
        <w:left w:val="none" w:sz="0" w:space="0" w:color="auto"/>
        <w:bottom w:val="none" w:sz="0" w:space="0" w:color="auto"/>
        <w:right w:val="none" w:sz="0" w:space="0" w:color="auto"/>
      </w:divBdr>
    </w:div>
    <w:div w:id="272592050">
      <w:bodyDiv w:val="1"/>
      <w:marLeft w:val="0"/>
      <w:marRight w:val="0"/>
      <w:marTop w:val="0"/>
      <w:marBottom w:val="0"/>
      <w:divBdr>
        <w:top w:val="none" w:sz="0" w:space="0" w:color="auto"/>
        <w:left w:val="none" w:sz="0" w:space="0" w:color="auto"/>
        <w:bottom w:val="none" w:sz="0" w:space="0" w:color="auto"/>
        <w:right w:val="none" w:sz="0" w:space="0" w:color="auto"/>
      </w:divBdr>
    </w:div>
    <w:div w:id="295261492">
      <w:bodyDiv w:val="1"/>
      <w:marLeft w:val="0"/>
      <w:marRight w:val="0"/>
      <w:marTop w:val="0"/>
      <w:marBottom w:val="0"/>
      <w:divBdr>
        <w:top w:val="none" w:sz="0" w:space="0" w:color="auto"/>
        <w:left w:val="none" w:sz="0" w:space="0" w:color="auto"/>
        <w:bottom w:val="none" w:sz="0" w:space="0" w:color="auto"/>
        <w:right w:val="none" w:sz="0" w:space="0" w:color="auto"/>
      </w:divBdr>
    </w:div>
    <w:div w:id="340205049">
      <w:bodyDiv w:val="1"/>
      <w:marLeft w:val="0"/>
      <w:marRight w:val="0"/>
      <w:marTop w:val="0"/>
      <w:marBottom w:val="0"/>
      <w:divBdr>
        <w:top w:val="none" w:sz="0" w:space="0" w:color="auto"/>
        <w:left w:val="none" w:sz="0" w:space="0" w:color="auto"/>
        <w:bottom w:val="none" w:sz="0" w:space="0" w:color="auto"/>
        <w:right w:val="none" w:sz="0" w:space="0" w:color="auto"/>
      </w:divBdr>
    </w:div>
    <w:div w:id="344946351">
      <w:bodyDiv w:val="1"/>
      <w:marLeft w:val="0"/>
      <w:marRight w:val="0"/>
      <w:marTop w:val="0"/>
      <w:marBottom w:val="0"/>
      <w:divBdr>
        <w:top w:val="none" w:sz="0" w:space="0" w:color="auto"/>
        <w:left w:val="none" w:sz="0" w:space="0" w:color="auto"/>
        <w:bottom w:val="none" w:sz="0" w:space="0" w:color="auto"/>
        <w:right w:val="none" w:sz="0" w:space="0" w:color="auto"/>
      </w:divBdr>
    </w:div>
    <w:div w:id="364982690">
      <w:bodyDiv w:val="1"/>
      <w:marLeft w:val="0"/>
      <w:marRight w:val="0"/>
      <w:marTop w:val="0"/>
      <w:marBottom w:val="0"/>
      <w:divBdr>
        <w:top w:val="none" w:sz="0" w:space="0" w:color="auto"/>
        <w:left w:val="none" w:sz="0" w:space="0" w:color="auto"/>
        <w:bottom w:val="none" w:sz="0" w:space="0" w:color="auto"/>
        <w:right w:val="none" w:sz="0" w:space="0" w:color="auto"/>
      </w:divBdr>
    </w:div>
    <w:div w:id="365764838">
      <w:bodyDiv w:val="1"/>
      <w:marLeft w:val="0"/>
      <w:marRight w:val="0"/>
      <w:marTop w:val="0"/>
      <w:marBottom w:val="0"/>
      <w:divBdr>
        <w:top w:val="none" w:sz="0" w:space="0" w:color="auto"/>
        <w:left w:val="none" w:sz="0" w:space="0" w:color="auto"/>
        <w:bottom w:val="none" w:sz="0" w:space="0" w:color="auto"/>
        <w:right w:val="none" w:sz="0" w:space="0" w:color="auto"/>
      </w:divBdr>
    </w:div>
    <w:div w:id="382412165">
      <w:bodyDiv w:val="1"/>
      <w:marLeft w:val="0"/>
      <w:marRight w:val="0"/>
      <w:marTop w:val="0"/>
      <w:marBottom w:val="0"/>
      <w:divBdr>
        <w:top w:val="none" w:sz="0" w:space="0" w:color="auto"/>
        <w:left w:val="none" w:sz="0" w:space="0" w:color="auto"/>
        <w:bottom w:val="none" w:sz="0" w:space="0" w:color="auto"/>
        <w:right w:val="none" w:sz="0" w:space="0" w:color="auto"/>
      </w:divBdr>
    </w:div>
    <w:div w:id="390542208">
      <w:bodyDiv w:val="1"/>
      <w:marLeft w:val="0"/>
      <w:marRight w:val="0"/>
      <w:marTop w:val="0"/>
      <w:marBottom w:val="0"/>
      <w:divBdr>
        <w:top w:val="none" w:sz="0" w:space="0" w:color="auto"/>
        <w:left w:val="none" w:sz="0" w:space="0" w:color="auto"/>
        <w:bottom w:val="none" w:sz="0" w:space="0" w:color="auto"/>
        <w:right w:val="none" w:sz="0" w:space="0" w:color="auto"/>
      </w:divBdr>
    </w:div>
    <w:div w:id="391972122">
      <w:bodyDiv w:val="1"/>
      <w:marLeft w:val="0"/>
      <w:marRight w:val="0"/>
      <w:marTop w:val="0"/>
      <w:marBottom w:val="0"/>
      <w:divBdr>
        <w:top w:val="none" w:sz="0" w:space="0" w:color="auto"/>
        <w:left w:val="none" w:sz="0" w:space="0" w:color="auto"/>
        <w:bottom w:val="none" w:sz="0" w:space="0" w:color="auto"/>
        <w:right w:val="none" w:sz="0" w:space="0" w:color="auto"/>
      </w:divBdr>
    </w:div>
    <w:div w:id="397439103">
      <w:bodyDiv w:val="1"/>
      <w:marLeft w:val="0"/>
      <w:marRight w:val="0"/>
      <w:marTop w:val="0"/>
      <w:marBottom w:val="0"/>
      <w:divBdr>
        <w:top w:val="none" w:sz="0" w:space="0" w:color="auto"/>
        <w:left w:val="none" w:sz="0" w:space="0" w:color="auto"/>
        <w:bottom w:val="none" w:sz="0" w:space="0" w:color="auto"/>
        <w:right w:val="none" w:sz="0" w:space="0" w:color="auto"/>
      </w:divBdr>
      <w:divsChild>
        <w:div w:id="104152643">
          <w:marLeft w:val="0"/>
          <w:marRight w:val="0"/>
          <w:marTop w:val="0"/>
          <w:marBottom w:val="0"/>
          <w:divBdr>
            <w:top w:val="none" w:sz="0" w:space="0" w:color="auto"/>
            <w:left w:val="none" w:sz="0" w:space="0" w:color="auto"/>
            <w:bottom w:val="none" w:sz="0" w:space="0" w:color="auto"/>
            <w:right w:val="none" w:sz="0" w:space="0" w:color="auto"/>
          </w:divBdr>
        </w:div>
      </w:divsChild>
    </w:div>
    <w:div w:id="437137672">
      <w:bodyDiv w:val="1"/>
      <w:marLeft w:val="0"/>
      <w:marRight w:val="0"/>
      <w:marTop w:val="0"/>
      <w:marBottom w:val="0"/>
      <w:divBdr>
        <w:top w:val="none" w:sz="0" w:space="0" w:color="auto"/>
        <w:left w:val="none" w:sz="0" w:space="0" w:color="auto"/>
        <w:bottom w:val="none" w:sz="0" w:space="0" w:color="auto"/>
        <w:right w:val="none" w:sz="0" w:space="0" w:color="auto"/>
      </w:divBdr>
    </w:div>
    <w:div w:id="452137633">
      <w:bodyDiv w:val="1"/>
      <w:marLeft w:val="0"/>
      <w:marRight w:val="0"/>
      <w:marTop w:val="0"/>
      <w:marBottom w:val="0"/>
      <w:divBdr>
        <w:top w:val="none" w:sz="0" w:space="0" w:color="auto"/>
        <w:left w:val="none" w:sz="0" w:space="0" w:color="auto"/>
        <w:bottom w:val="none" w:sz="0" w:space="0" w:color="auto"/>
        <w:right w:val="none" w:sz="0" w:space="0" w:color="auto"/>
      </w:divBdr>
      <w:divsChild>
        <w:div w:id="67851989">
          <w:marLeft w:val="0"/>
          <w:marRight w:val="0"/>
          <w:marTop w:val="0"/>
          <w:marBottom w:val="0"/>
          <w:divBdr>
            <w:top w:val="none" w:sz="0" w:space="0" w:color="auto"/>
            <w:left w:val="none" w:sz="0" w:space="0" w:color="auto"/>
            <w:bottom w:val="none" w:sz="0" w:space="0" w:color="auto"/>
            <w:right w:val="none" w:sz="0" w:space="0" w:color="auto"/>
          </w:divBdr>
          <w:divsChild>
            <w:div w:id="1683819451">
              <w:marLeft w:val="0"/>
              <w:marRight w:val="0"/>
              <w:marTop w:val="0"/>
              <w:marBottom w:val="0"/>
              <w:divBdr>
                <w:top w:val="none" w:sz="0" w:space="0" w:color="auto"/>
                <w:left w:val="none" w:sz="0" w:space="0" w:color="auto"/>
                <w:bottom w:val="none" w:sz="0" w:space="0" w:color="auto"/>
                <w:right w:val="none" w:sz="0" w:space="0" w:color="auto"/>
              </w:divBdr>
              <w:divsChild>
                <w:div w:id="74338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102866">
          <w:marLeft w:val="0"/>
          <w:marRight w:val="0"/>
          <w:marTop w:val="0"/>
          <w:marBottom w:val="0"/>
          <w:divBdr>
            <w:top w:val="none" w:sz="0" w:space="0" w:color="auto"/>
            <w:left w:val="none" w:sz="0" w:space="0" w:color="auto"/>
            <w:bottom w:val="none" w:sz="0" w:space="0" w:color="auto"/>
            <w:right w:val="none" w:sz="0" w:space="0" w:color="auto"/>
          </w:divBdr>
          <w:divsChild>
            <w:div w:id="2003657386">
              <w:marLeft w:val="0"/>
              <w:marRight w:val="0"/>
              <w:marTop w:val="0"/>
              <w:marBottom w:val="0"/>
              <w:divBdr>
                <w:top w:val="none" w:sz="0" w:space="0" w:color="auto"/>
                <w:left w:val="none" w:sz="0" w:space="0" w:color="auto"/>
                <w:bottom w:val="none" w:sz="0" w:space="0" w:color="auto"/>
                <w:right w:val="none" w:sz="0" w:space="0" w:color="auto"/>
              </w:divBdr>
              <w:divsChild>
                <w:div w:id="827139278">
                  <w:marLeft w:val="0"/>
                  <w:marRight w:val="0"/>
                  <w:marTop w:val="0"/>
                  <w:marBottom w:val="0"/>
                  <w:divBdr>
                    <w:top w:val="none" w:sz="0" w:space="0" w:color="auto"/>
                    <w:left w:val="none" w:sz="0" w:space="0" w:color="auto"/>
                    <w:bottom w:val="none" w:sz="0" w:space="0" w:color="auto"/>
                    <w:right w:val="none" w:sz="0" w:space="0" w:color="auto"/>
                  </w:divBdr>
                  <w:divsChild>
                    <w:div w:id="830560493">
                      <w:marLeft w:val="0"/>
                      <w:marRight w:val="0"/>
                      <w:marTop w:val="0"/>
                      <w:marBottom w:val="0"/>
                      <w:divBdr>
                        <w:top w:val="none" w:sz="0" w:space="0" w:color="auto"/>
                        <w:left w:val="none" w:sz="0" w:space="0" w:color="auto"/>
                        <w:bottom w:val="none" w:sz="0" w:space="0" w:color="auto"/>
                        <w:right w:val="none" w:sz="0" w:space="0" w:color="auto"/>
                      </w:divBdr>
                      <w:divsChild>
                        <w:div w:id="1697924135">
                          <w:marLeft w:val="0"/>
                          <w:marRight w:val="0"/>
                          <w:marTop w:val="0"/>
                          <w:marBottom w:val="0"/>
                          <w:divBdr>
                            <w:top w:val="none" w:sz="0" w:space="0" w:color="auto"/>
                            <w:left w:val="none" w:sz="0" w:space="0" w:color="auto"/>
                            <w:bottom w:val="none" w:sz="0" w:space="0" w:color="auto"/>
                            <w:right w:val="none" w:sz="0" w:space="0" w:color="auto"/>
                          </w:divBdr>
                          <w:divsChild>
                            <w:div w:id="136267633">
                              <w:marLeft w:val="0"/>
                              <w:marRight w:val="0"/>
                              <w:marTop w:val="0"/>
                              <w:marBottom w:val="0"/>
                              <w:divBdr>
                                <w:top w:val="none" w:sz="0" w:space="0" w:color="auto"/>
                                <w:left w:val="none" w:sz="0" w:space="0" w:color="auto"/>
                                <w:bottom w:val="none" w:sz="0" w:space="0" w:color="auto"/>
                                <w:right w:val="none" w:sz="0" w:space="0" w:color="auto"/>
                              </w:divBdr>
                              <w:divsChild>
                                <w:div w:id="2131783371">
                                  <w:marLeft w:val="0"/>
                                  <w:marRight w:val="0"/>
                                  <w:marTop w:val="0"/>
                                  <w:marBottom w:val="0"/>
                                  <w:divBdr>
                                    <w:top w:val="none" w:sz="0" w:space="0" w:color="auto"/>
                                    <w:left w:val="none" w:sz="0" w:space="0" w:color="auto"/>
                                    <w:bottom w:val="none" w:sz="0" w:space="0" w:color="auto"/>
                                    <w:right w:val="none" w:sz="0" w:space="0" w:color="auto"/>
                                  </w:divBdr>
                                  <w:divsChild>
                                    <w:div w:id="974483220">
                                      <w:marLeft w:val="0"/>
                                      <w:marRight w:val="0"/>
                                      <w:marTop w:val="0"/>
                                      <w:marBottom w:val="0"/>
                                      <w:divBdr>
                                        <w:top w:val="none" w:sz="0" w:space="0" w:color="auto"/>
                                        <w:left w:val="none" w:sz="0" w:space="0" w:color="auto"/>
                                        <w:bottom w:val="none" w:sz="0" w:space="0" w:color="auto"/>
                                        <w:right w:val="none" w:sz="0" w:space="0" w:color="auto"/>
                                      </w:divBdr>
                                      <w:divsChild>
                                        <w:div w:id="189530917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300456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7462224">
          <w:marLeft w:val="0"/>
          <w:marRight w:val="0"/>
          <w:marTop w:val="0"/>
          <w:marBottom w:val="0"/>
          <w:divBdr>
            <w:top w:val="none" w:sz="0" w:space="0" w:color="auto"/>
            <w:left w:val="none" w:sz="0" w:space="0" w:color="auto"/>
            <w:bottom w:val="none" w:sz="0" w:space="0" w:color="auto"/>
            <w:right w:val="none" w:sz="0" w:space="0" w:color="auto"/>
          </w:divBdr>
          <w:divsChild>
            <w:div w:id="1210648711">
              <w:marLeft w:val="0"/>
              <w:marRight w:val="0"/>
              <w:marTop w:val="0"/>
              <w:marBottom w:val="0"/>
              <w:divBdr>
                <w:top w:val="none" w:sz="0" w:space="0" w:color="auto"/>
                <w:left w:val="none" w:sz="0" w:space="0" w:color="auto"/>
                <w:bottom w:val="none" w:sz="0" w:space="0" w:color="auto"/>
                <w:right w:val="none" w:sz="0" w:space="0" w:color="auto"/>
              </w:divBdr>
              <w:divsChild>
                <w:div w:id="1344671980">
                  <w:marLeft w:val="0"/>
                  <w:marRight w:val="0"/>
                  <w:marTop w:val="0"/>
                  <w:marBottom w:val="0"/>
                  <w:divBdr>
                    <w:top w:val="none" w:sz="0" w:space="0" w:color="auto"/>
                    <w:left w:val="none" w:sz="0" w:space="0" w:color="auto"/>
                    <w:bottom w:val="none" w:sz="0" w:space="0" w:color="auto"/>
                    <w:right w:val="none" w:sz="0" w:space="0" w:color="auto"/>
                  </w:divBdr>
                  <w:divsChild>
                    <w:div w:id="1480225305">
                      <w:marLeft w:val="0"/>
                      <w:marRight w:val="0"/>
                      <w:marTop w:val="0"/>
                      <w:marBottom w:val="0"/>
                      <w:divBdr>
                        <w:top w:val="none" w:sz="0" w:space="0" w:color="auto"/>
                        <w:left w:val="none" w:sz="0" w:space="0" w:color="auto"/>
                        <w:bottom w:val="none" w:sz="0" w:space="0" w:color="auto"/>
                        <w:right w:val="none" w:sz="0" w:space="0" w:color="auto"/>
                      </w:divBdr>
                      <w:divsChild>
                        <w:div w:id="1894350198">
                          <w:marLeft w:val="0"/>
                          <w:marRight w:val="0"/>
                          <w:marTop w:val="0"/>
                          <w:marBottom w:val="0"/>
                          <w:divBdr>
                            <w:top w:val="none" w:sz="0" w:space="0" w:color="auto"/>
                            <w:left w:val="none" w:sz="0" w:space="0" w:color="auto"/>
                            <w:bottom w:val="none" w:sz="0" w:space="0" w:color="auto"/>
                            <w:right w:val="none" w:sz="0" w:space="0" w:color="auto"/>
                          </w:divBdr>
                          <w:divsChild>
                            <w:div w:id="755129637">
                              <w:marLeft w:val="0"/>
                              <w:marRight w:val="0"/>
                              <w:marTop w:val="0"/>
                              <w:marBottom w:val="0"/>
                              <w:divBdr>
                                <w:top w:val="none" w:sz="0" w:space="0" w:color="auto"/>
                                <w:left w:val="none" w:sz="0" w:space="0" w:color="auto"/>
                                <w:bottom w:val="none" w:sz="0" w:space="0" w:color="auto"/>
                                <w:right w:val="none" w:sz="0" w:space="0" w:color="auto"/>
                              </w:divBdr>
                              <w:divsChild>
                                <w:div w:id="1783721185">
                                  <w:marLeft w:val="0"/>
                                  <w:marRight w:val="0"/>
                                  <w:marTop w:val="0"/>
                                  <w:marBottom w:val="0"/>
                                  <w:divBdr>
                                    <w:top w:val="none" w:sz="0" w:space="0" w:color="auto"/>
                                    <w:left w:val="none" w:sz="0" w:space="0" w:color="auto"/>
                                    <w:bottom w:val="none" w:sz="0" w:space="0" w:color="auto"/>
                                    <w:right w:val="none" w:sz="0" w:space="0" w:color="auto"/>
                                  </w:divBdr>
                                  <w:divsChild>
                                    <w:div w:id="1517689534">
                                      <w:marLeft w:val="0"/>
                                      <w:marRight w:val="0"/>
                                      <w:marTop w:val="0"/>
                                      <w:marBottom w:val="0"/>
                                      <w:divBdr>
                                        <w:top w:val="none" w:sz="0" w:space="0" w:color="auto"/>
                                        <w:left w:val="none" w:sz="0" w:space="0" w:color="auto"/>
                                        <w:bottom w:val="none" w:sz="0" w:space="0" w:color="auto"/>
                                        <w:right w:val="none" w:sz="0" w:space="0" w:color="auto"/>
                                      </w:divBdr>
                                      <w:divsChild>
                                        <w:div w:id="9170903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28424055">
          <w:marLeft w:val="0"/>
          <w:marRight w:val="0"/>
          <w:marTop w:val="0"/>
          <w:marBottom w:val="0"/>
          <w:divBdr>
            <w:top w:val="none" w:sz="0" w:space="0" w:color="auto"/>
            <w:left w:val="none" w:sz="0" w:space="0" w:color="auto"/>
            <w:bottom w:val="none" w:sz="0" w:space="0" w:color="auto"/>
            <w:right w:val="none" w:sz="0" w:space="0" w:color="auto"/>
          </w:divBdr>
          <w:divsChild>
            <w:div w:id="1395398611">
              <w:marLeft w:val="0"/>
              <w:marRight w:val="0"/>
              <w:marTop w:val="0"/>
              <w:marBottom w:val="0"/>
              <w:divBdr>
                <w:top w:val="none" w:sz="0" w:space="0" w:color="auto"/>
                <w:left w:val="none" w:sz="0" w:space="0" w:color="auto"/>
                <w:bottom w:val="none" w:sz="0" w:space="0" w:color="auto"/>
                <w:right w:val="none" w:sz="0" w:space="0" w:color="auto"/>
              </w:divBdr>
              <w:divsChild>
                <w:div w:id="201939299">
                  <w:marLeft w:val="0"/>
                  <w:marRight w:val="0"/>
                  <w:marTop w:val="0"/>
                  <w:marBottom w:val="0"/>
                  <w:divBdr>
                    <w:top w:val="none" w:sz="0" w:space="0" w:color="auto"/>
                    <w:left w:val="none" w:sz="0" w:space="0" w:color="auto"/>
                    <w:bottom w:val="none" w:sz="0" w:space="0" w:color="auto"/>
                    <w:right w:val="none" w:sz="0" w:space="0" w:color="auto"/>
                  </w:divBdr>
                  <w:divsChild>
                    <w:div w:id="1573850530">
                      <w:marLeft w:val="0"/>
                      <w:marRight w:val="0"/>
                      <w:marTop w:val="0"/>
                      <w:marBottom w:val="0"/>
                      <w:divBdr>
                        <w:top w:val="none" w:sz="0" w:space="0" w:color="auto"/>
                        <w:left w:val="none" w:sz="0" w:space="0" w:color="auto"/>
                        <w:bottom w:val="none" w:sz="0" w:space="0" w:color="auto"/>
                        <w:right w:val="none" w:sz="0" w:space="0" w:color="auto"/>
                      </w:divBdr>
                      <w:divsChild>
                        <w:div w:id="823934622">
                          <w:marLeft w:val="0"/>
                          <w:marRight w:val="0"/>
                          <w:marTop w:val="0"/>
                          <w:marBottom w:val="0"/>
                          <w:divBdr>
                            <w:top w:val="none" w:sz="0" w:space="0" w:color="auto"/>
                            <w:left w:val="none" w:sz="0" w:space="0" w:color="auto"/>
                            <w:bottom w:val="none" w:sz="0" w:space="0" w:color="auto"/>
                            <w:right w:val="none" w:sz="0" w:space="0" w:color="auto"/>
                          </w:divBdr>
                          <w:divsChild>
                            <w:div w:id="89858722">
                              <w:marLeft w:val="0"/>
                              <w:marRight w:val="0"/>
                              <w:marTop w:val="0"/>
                              <w:marBottom w:val="0"/>
                              <w:divBdr>
                                <w:top w:val="none" w:sz="0" w:space="0" w:color="auto"/>
                                <w:left w:val="none" w:sz="0" w:space="0" w:color="auto"/>
                                <w:bottom w:val="none" w:sz="0" w:space="0" w:color="auto"/>
                                <w:right w:val="none" w:sz="0" w:space="0" w:color="auto"/>
                              </w:divBdr>
                            </w:div>
                            <w:div w:id="2038966221">
                              <w:marLeft w:val="0"/>
                              <w:marRight w:val="0"/>
                              <w:marTop w:val="0"/>
                              <w:marBottom w:val="0"/>
                              <w:divBdr>
                                <w:top w:val="none" w:sz="0" w:space="0" w:color="auto"/>
                                <w:left w:val="none" w:sz="0" w:space="0" w:color="auto"/>
                                <w:bottom w:val="none" w:sz="0" w:space="0" w:color="auto"/>
                                <w:right w:val="none" w:sz="0" w:space="0" w:color="auto"/>
                              </w:divBdr>
                              <w:divsChild>
                                <w:div w:id="1440754747">
                                  <w:marLeft w:val="0"/>
                                  <w:marRight w:val="0"/>
                                  <w:marTop w:val="0"/>
                                  <w:marBottom w:val="0"/>
                                  <w:divBdr>
                                    <w:top w:val="none" w:sz="0" w:space="0" w:color="auto"/>
                                    <w:left w:val="none" w:sz="0" w:space="0" w:color="auto"/>
                                    <w:bottom w:val="none" w:sz="0" w:space="0" w:color="auto"/>
                                    <w:right w:val="none" w:sz="0" w:space="0" w:color="auto"/>
                                  </w:divBdr>
                                  <w:divsChild>
                                    <w:div w:id="646933754">
                                      <w:marLeft w:val="0"/>
                                      <w:marRight w:val="0"/>
                                      <w:marTop w:val="0"/>
                                      <w:marBottom w:val="0"/>
                                      <w:divBdr>
                                        <w:top w:val="none" w:sz="0" w:space="0" w:color="auto"/>
                                        <w:left w:val="none" w:sz="0" w:space="0" w:color="auto"/>
                                        <w:bottom w:val="none" w:sz="0" w:space="0" w:color="auto"/>
                                        <w:right w:val="none" w:sz="0" w:space="0" w:color="auto"/>
                                      </w:divBdr>
                                      <w:divsChild>
                                        <w:div w:id="123643033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3330475">
      <w:bodyDiv w:val="1"/>
      <w:marLeft w:val="0"/>
      <w:marRight w:val="0"/>
      <w:marTop w:val="0"/>
      <w:marBottom w:val="0"/>
      <w:divBdr>
        <w:top w:val="none" w:sz="0" w:space="0" w:color="auto"/>
        <w:left w:val="none" w:sz="0" w:space="0" w:color="auto"/>
        <w:bottom w:val="none" w:sz="0" w:space="0" w:color="auto"/>
        <w:right w:val="none" w:sz="0" w:space="0" w:color="auto"/>
      </w:divBdr>
    </w:div>
    <w:div w:id="476068892">
      <w:bodyDiv w:val="1"/>
      <w:marLeft w:val="0"/>
      <w:marRight w:val="0"/>
      <w:marTop w:val="0"/>
      <w:marBottom w:val="0"/>
      <w:divBdr>
        <w:top w:val="none" w:sz="0" w:space="0" w:color="auto"/>
        <w:left w:val="none" w:sz="0" w:space="0" w:color="auto"/>
        <w:bottom w:val="none" w:sz="0" w:space="0" w:color="auto"/>
        <w:right w:val="none" w:sz="0" w:space="0" w:color="auto"/>
      </w:divBdr>
    </w:div>
    <w:div w:id="483740125">
      <w:bodyDiv w:val="1"/>
      <w:marLeft w:val="0"/>
      <w:marRight w:val="0"/>
      <w:marTop w:val="0"/>
      <w:marBottom w:val="0"/>
      <w:divBdr>
        <w:top w:val="none" w:sz="0" w:space="0" w:color="auto"/>
        <w:left w:val="none" w:sz="0" w:space="0" w:color="auto"/>
        <w:bottom w:val="none" w:sz="0" w:space="0" w:color="auto"/>
        <w:right w:val="none" w:sz="0" w:space="0" w:color="auto"/>
      </w:divBdr>
    </w:div>
    <w:div w:id="484512496">
      <w:bodyDiv w:val="1"/>
      <w:marLeft w:val="0"/>
      <w:marRight w:val="0"/>
      <w:marTop w:val="0"/>
      <w:marBottom w:val="0"/>
      <w:divBdr>
        <w:top w:val="none" w:sz="0" w:space="0" w:color="auto"/>
        <w:left w:val="none" w:sz="0" w:space="0" w:color="auto"/>
        <w:bottom w:val="none" w:sz="0" w:space="0" w:color="auto"/>
        <w:right w:val="none" w:sz="0" w:space="0" w:color="auto"/>
      </w:divBdr>
    </w:div>
    <w:div w:id="510335084">
      <w:bodyDiv w:val="1"/>
      <w:marLeft w:val="0"/>
      <w:marRight w:val="0"/>
      <w:marTop w:val="0"/>
      <w:marBottom w:val="0"/>
      <w:divBdr>
        <w:top w:val="none" w:sz="0" w:space="0" w:color="auto"/>
        <w:left w:val="none" w:sz="0" w:space="0" w:color="auto"/>
        <w:bottom w:val="none" w:sz="0" w:space="0" w:color="auto"/>
        <w:right w:val="none" w:sz="0" w:space="0" w:color="auto"/>
      </w:divBdr>
    </w:div>
    <w:div w:id="532882223">
      <w:bodyDiv w:val="1"/>
      <w:marLeft w:val="0"/>
      <w:marRight w:val="0"/>
      <w:marTop w:val="0"/>
      <w:marBottom w:val="0"/>
      <w:divBdr>
        <w:top w:val="none" w:sz="0" w:space="0" w:color="auto"/>
        <w:left w:val="none" w:sz="0" w:space="0" w:color="auto"/>
        <w:bottom w:val="none" w:sz="0" w:space="0" w:color="auto"/>
        <w:right w:val="none" w:sz="0" w:space="0" w:color="auto"/>
      </w:divBdr>
    </w:div>
    <w:div w:id="548541831">
      <w:bodyDiv w:val="1"/>
      <w:marLeft w:val="0"/>
      <w:marRight w:val="0"/>
      <w:marTop w:val="0"/>
      <w:marBottom w:val="0"/>
      <w:divBdr>
        <w:top w:val="none" w:sz="0" w:space="0" w:color="auto"/>
        <w:left w:val="none" w:sz="0" w:space="0" w:color="auto"/>
        <w:bottom w:val="none" w:sz="0" w:space="0" w:color="auto"/>
        <w:right w:val="none" w:sz="0" w:space="0" w:color="auto"/>
      </w:divBdr>
      <w:divsChild>
        <w:div w:id="82653335">
          <w:marLeft w:val="0"/>
          <w:marRight w:val="0"/>
          <w:marTop w:val="0"/>
          <w:marBottom w:val="0"/>
          <w:divBdr>
            <w:top w:val="none" w:sz="0" w:space="0" w:color="auto"/>
            <w:left w:val="none" w:sz="0" w:space="0" w:color="auto"/>
            <w:bottom w:val="none" w:sz="0" w:space="0" w:color="auto"/>
            <w:right w:val="none" w:sz="0" w:space="0" w:color="auto"/>
          </w:divBdr>
        </w:div>
        <w:div w:id="107362673">
          <w:marLeft w:val="0"/>
          <w:marRight w:val="0"/>
          <w:marTop w:val="0"/>
          <w:marBottom w:val="0"/>
          <w:divBdr>
            <w:top w:val="none" w:sz="0" w:space="0" w:color="auto"/>
            <w:left w:val="none" w:sz="0" w:space="0" w:color="auto"/>
            <w:bottom w:val="none" w:sz="0" w:space="0" w:color="auto"/>
            <w:right w:val="none" w:sz="0" w:space="0" w:color="auto"/>
          </w:divBdr>
        </w:div>
        <w:div w:id="234820530">
          <w:marLeft w:val="0"/>
          <w:marRight w:val="0"/>
          <w:marTop w:val="0"/>
          <w:marBottom w:val="0"/>
          <w:divBdr>
            <w:top w:val="none" w:sz="0" w:space="0" w:color="auto"/>
            <w:left w:val="none" w:sz="0" w:space="0" w:color="auto"/>
            <w:bottom w:val="none" w:sz="0" w:space="0" w:color="auto"/>
            <w:right w:val="none" w:sz="0" w:space="0" w:color="auto"/>
          </w:divBdr>
        </w:div>
        <w:div w:id="370767937">
          <w:marLeft w:val="0"/>
          <w:marRight w:val="0"/>
          <w:marTop w:val="0"/>
          <w:marBottom w:val="0"/>
          <w:divBdr>
            <w:top w:val="none" w:sz="0" w:space="0" w:color="auto"/>
            <w:left w:val="none" w:sz="0" w:space="0" w:color="auto"/>
            <w:bottom w:val="none" w:sz="0" w:space="0" w:color="auto"/>
            <w:right w:val="none" w:sz="0" w:space="0" w:color="auto"/>
          </w:divBdr>
          <w:divsChild>
            <w:div w:id="467086477">
              <w:marLeft w:val="0"/>
              <w:marRight w:val="0"/>
              <w:marTop w:val="0"/>
              <w:marBottom w:val="0"/>
              <w:divBdr>
                <w:top w:val="none" w:sz="0" w:space="0" w:color="auto"/>
                <w:left w:val="none" w:sz="0" w:space="0" w:color="auto"/>
                <w:bottom w:val="none" w:sz="0" w:space="0" w:color="auto"/>
                <w:right w:val="none" w:sz="0" w:space="0" w:color="auto"/>
              </w:divBdr>
            </w:div>
            <w:div w:id="662054068">
              <w:marLeft w:val="0"/>
              <w:marRight w:val="0"/>
              <w:marTop w:val="0"/>
              <w:marBottom w:val="0"/>
              <w:divBdr>
                <w:top w:val="none" w:sz="0" w:space="0" w:color="auto"/>
                <w:left w:val="none" w:sz="0" w:space="0" w:color="auto"/>
                <w:bottom w:val="none" w:sz="0" w:space="0" w:color="auto"/>
                <w:right w:val="none" w:sz="0" w:space="0" w:color="auto"/>
              </w:divBdr>
            </w:div>
          </w:divsChild>
        </w:div>
        <w:div w:id="661128283">
          <w:marLeft w:val="0"/>
          <w:marRight w:val="0"/>
          <w:marTop w:val="0"/>
          <w:marBottom w:val="0"/>
          <w:divBdr>
            <w:top w:val="none" w:sz="0" w:space="0" w:color="auto"/>
            <w:left w:val="none" w:sz="0" w:space="0" w:color="auto"/>
            <w:bottom w:val="none" w:sz="0" w:space="0" w:color="auto"/>
            <w:right w:val="none" w:sz="0" w:space="0" w:color="auto"/>
          </w:divBdr>
        </w:div>
        <w:div w:id="772360154">
          <w:marLeft w:val="0"/>
          <w:marRight w:val="0"/>
          <w:marTop w:val="0"/>
          <w:marBottom w:val="0"/>
          <w:divBdr>
            <w:top w:val="none" w:sz="0" w:space="0" w:color="auto"/>
            <w:left w:val="none" w:sz="0" w:space="0" w:color="auto"/>
            <w:bottom w:val="none" w:sz="0" w:space="0" w:color="auto"/>
            <w:right w:val="none" w:sz="0" w:space="0" w:color="auto"/>
          </w:divBdr>
        </w:div>
        <w:div w:id="825972396">
          <w:marLeft w:val="0"/>
          <w:marRight w:val="0"/>
          <w:marTop w:val="0"/>
          <w:marBottom w:val="0"/>
          <w:divBdr>
            <w:top w:val="none" w:sz="0" w:space="0" w:color="auto"/>
            <w:left w:val="none" w:sz="0" w:space="0" w:color="auto"/>
            <w:bottom w:val="none" w:sz="0" w:space="0" w:color="auto"/>
            <w:right w:val="none" w:sz="0" w:space="0" w:color="auto"/>
          </w:divBdr>
        </w:div>
        <w:div w:id="834026936">
          <w:marLeft w:val="0"/>
          <w:marRight w:val="0"/>
          <w:marTop w:val="0"/>
          <w:marBottom w:val="0"/>
          <w:divBdr>
            <w:top w:val="none" w:sz="0" w:space="0" w:color="auto"/>
            <w:left w:val="none" w:sz="0" w:space="0" w:color="auto"/>
            <w:bottom w:val="none" w:sz="0" w:space="0" w:color="auto"/>
            <w:right w:val="none" w:sz="0" w:space="0" w:color="auto"/>
          </w:divBdr>
        </w:div>
        <w:div w:id="947352147">
          <w:marLeft w:val="0"/>
          <w:marRight w:val="0"/>
          <w:marTop w:val="0"/>
          <w:marBottom w:val="0"/>
          <w:divBdr>
            <w:top w:val="none" w:sz="0" w:space="0" w:color="auto"/>
            <w:left w:val="none" w:sz="0" w:space="0" w:color="auto"/>
            <w:bottom w:val="none" w:sz="0" w:space="0" w:color="auto"/>
            <w:right w:val="none" w:sz="0" w:space="0" w:color="auto"/>
          </w:divBdr>
        </w:div>
        <w:div w:id="1119105730">
          <w:marLeft w:val="0"/>
          <w:marRight w:val="0"/>
          <w:marTop w:val="0"/>
          <w:marBottom w:val="0"/>
          <w:divBdr>
            <w:top w:val="none" w:sz="0" w:space="0" w:color="auto"/>
            <w:left w:val="none" w:sz="0" w:space="0" w:color="auto"/>
            <w:bottom w:val="none" w:sz="0" w:space="0" w:color="auto"/>
            <w:right w:val="none" w:sz="0" w:space="0" w:color="auto"/>
          </w:divBdr>
        </w:div>
        <w:div w:id="1238905488">
          <w:marLeft w:val="0"/>
          <w:marRight w:val="0"/>
          <w:marTop w:val="0"/>
          <w:marBottom w:val="0"/>
          <w:divBdr>
            <w:top w:val="none" w:sz="0" w:space="0" w:color="auto"/>
            <w:left w:val="none" w:sz="0" w:space="0" w:color="auto"/>
            <w:bottom w:val="none" w:sz="0" w:space="0" w:color="auto"/>
            <w:right w:val="none" w:sz="0" w:space="0" w:color="auto"/>
          </w:divBdr>
        </w:div>
        <w:div w:id="1354720606">
          <w:marLeft w:val="0"/>
          <w:marRight w:val="0"/>
          <w:marTop w:val="0"/>
          <w:marBottom w:val="0"/>
          <w:divBdr>
            <w:top w:val="none" w:sz="0" w:space="0" w:color="auto"/>
            <w:left w:val="none" w:sz="0" w:space="0" w:color="auto"/>
            <w:bottom w:val="none" w:sz="0" w:space="0" w:color="auto"/>
            <w:right w:val="none" w:sz="0" w:space="0" w:color="auto"/>
          </w:divBdr>
        </w:div>
        <w:div w:id="1373724169">
          <w:marLeft w:val="0"/>
          <w:marRight w:val="0"/>
          <w:marTop w:val="0"/>
          <w:marBottom w:val="0"/>
          <w:divBdr>
            <w:top w:val="none" w:sz="0" w:space="0" w:color="auto"/>
            <w:left w:val="none" w:sz="0" w:space="0" w:color="auto"/>
            <w:bottom w:val="none" w:sz="0" w:space="0" w:color="auto"/>
            <w:right w:val="none" w:sz="0" w:space="0" w:color="auto"/>
          </w:divBdr>
        </w:div>
        <w:div w:id="1478302906">
          <w:marLeft w:val="0"/>
          <w:marRight w:val="0"/>
          <w:marTop w:val="0"/>
          <w:marBottom w:val="0"/>
          <w:divBdr>
            <w:top w:val="none" w:sz="0" w:space="0" w:color="auto"/>
            <w:left w:val="none" w:sz="0" w:space="0" w:color="auto"/>
            <w:bottom w:val="none" w:sz="0" w:space="0" w:color="auto"/>
            <w:right w:val="none" w:sz="0" w:space="0" w:color="auto"/>
          </w:divBdr>
        </w:div>
        <w:div w:id="1995527395">
          <w:marLeft w:val="0"/>
          <w:marRight w:val="0"/>
          <w:marTop w:val="0"/>
          <w:marBottom w:val="0"/>
          <w:divBdr>
            <w:top w:val="none" w:sz="0" w:space="0" w:color="auto"/>
            <w:left w:val="none" w:sz="0" w:space="0" w:color="auto"/>
            <w:bottom w:val="none" w:sz="0" w:space="0" w:color="auto"/>
            <w:right w:val="none" w:sz="0" w:space="0" w:color="auto"/>
          </w:divBdr>
        </w:div>
        <w:div w:id="2125533278">
          <w:marLeft w:val="0"/>
          <w:marRight w:val="0"/>
          <w:marTop w:val="0"/>
          <w:marBottom w:val="0"/>
          <w:divBdr>
            <w:top w:val="none" w:sz="0" w:space="0" w:color="auto"/>
            <w:left w:val="none" w:sz="0" w:space="0" w:color="auto"/>
            <w:bottom w:val="none" w:sz="0" w:space="0" w:color="auto"/>
            <w:right w:val="none" w:sz="0" w:space="0" w:color="auto"/>
          </w:divBdr>
        </w:div>
      </w:divsChild>
    </w:div>
    <w:div w:id="567114372">
      <w:bodyDiv w:val="1"/>
      <w:marLeft w:val="0"/>
      <w:marRight w:val="0"/>
      <w:marTop w:val="0"/>
      <w:marBottom w:val="0"/>
      <w:divBdr>
        <w:top w:val="none" w:sz="0" w:space="0" w:color="auto"/>
        <w:left w:val="none" w:sz="0" w:space="0" w:color="auto"/>
        <w:bottom w:val="none" w:sz="0" w:space="0" w:color="auto"/>
        <w:right w:val="none" w:sz="0" w:space="0" w:color="auto"/>
      </w:divBdr>
      <w:divsChild>
        <w:div w:id="89130656">
          <w:marLeft w:val="0"/>
          <w:marRight w:val="0"/>
          <w:marTop w:val="0"/>
          <w:marBottom w:val="0"/>
          <w:divBdr>
            <w:top w:val="none" w:sz="0" w:space="0" w:color="auto"/>
            <w:left w:val="none" w:sz="0" w:space="0" w:color="auto"/>
            <w:bottom w:val="none" w:sz="0" w:space="0" w:color="auto"/>
            <w:right w:val="none" w:sz="0" w:space="0" w:color="auto"/>
          </w:divBdr>
        </w:div>
        <w:div w:id="1434327782">
          <w:marLeft w:val="0"/>
          <w:marRight w:val="0"/>
          <w:marTop w:val="0"/>
          <w:marBottom w:val="225"/>
          <w:divBdr>
            <w:top w:val="none" w:sz="0" w:space="0" w:color="auto"/>
            <w:left w:val="none" w:sz="0" w:space="0" w:color="auto"/>
            <w:bottom w:val="none" w:sz="0" w:space="0" w:color="auto"/>
            <w:right w:val="none" w:sz="0" w:space="0" w:color="auto"/>
          </w:divBdr>
        </w:div>
      </w:divsChild>
    </w:div>
    <w:div w:id="581718940">
      <w:bodyDiv w:val="1"/>
      <w:marLeft w:val="0"/>
      <w:marRight w:val="0"/>
      <w:marTop w:val="0"/>
      <w:marBottom w:val="0"/>
      <w:divBdr>
        <w:top w:val="none" w:sz="0" w:space="0" w:color="auto"/>
        <w:left w:val="none" w:sz="0" w:space="0" w:color="auto"/>
        <w:bottom w:val="none" w:sz="0" w:space="0" w:color="auto"/>
        <w:right w:val="none" w:sz="0" w:space="0" w:color="auto"/>
      </w:divBdr>
    </w:div>
    <w:div w:id="583803055">
      <w:bodyDiv w:val="1"/>
      <w:marLeft w:val="0"/>
      <w:marRight w:val="0"/>
      <w:marTop w:val="0"/>
      <w:marBottom w:val="0"/>
      <w:divBdr>
        <w:top w:val="none" w:sz="0" w:space="0" w:color="auto"/>
        <w:left w:val="none" w:sz="0" w:space="0" w:color="auto"/>
        <w:bottom w:val="none" w:sz="0" w:space="0" w:color="auto"/>
        <w:right w:val="none" w:sz="0" w:space="0" w:color="auto"/>
      </w:divBdr>
    </w:div>
    <w:div w:id="638609654">
      <w:bodyDiv w:val="1"/>
      <w:marLeft w:val="0"/>
      <w:marRight w:val="0"/>
      <w:marTop w:val="0"/>
      <w:marBottom w:val="0"/>
      <w:divBdr>
        <w:top w:val="none" w:sz="0" w:space="0" w:color="auto"/>
        <w:left w:val="none" w:sz="0" w:space="0" w:color="auto"/>
        <w:bottom w:val="none" w:sz="0" w:space="0" w:color="auto"/>
        <w:right w:val="none" w:sz="0" w:space="0" w:color="auto"/>
      </w:divBdr>
      <w:divsChild>
        <w:div w:id="1217425572">
          <w:marLeft w:val="-150"/>
          <w:marRight w:val="-150"/>
          <w:marTop w:val="0"/>
          <w:marBottom w:val="0"/>
          <w:divBdr>
            <w:top w:val="none" w:sz="0" w:space="0" w:color="auto"/>
            <w:left w:val="none" w:sz="0" w:space="0" w:color="auto"/>
            <w:bottom w:val="none" w:sz="0" w:space="0" w:color="auto"/>
            <w:right w:val="none" w:sz="0" w:space="0" w:color="auto"/>
          </w:divBdr>
          <w:divsChild>
            <w:div w:id="145365993">
              <w:marLeft w:val="0"/>
              <w:marRight w:val="0"/>
              <w:marTop w:val="0"/>
              <w:marBottom w:val="0"/>
              <w:divBdr>
                <w:top w:val="none" w:sz="0" w:space="0" w:color="auto"/>
                <w:left w:val="none" w:sz="0" w:space="0" w:color="auto"/>
                <w:bottom w:val="none" w:sz="0" w:space="0" w:color="auto"/>
                <w:right w:val="none" w:sz="0" w:space="0" w:color="auto"/>
              </w:divBdr>
            </w:div>
          </w:divsChild>
        </w:div>
        <w:div w:id="1943800123">
          <w:marLeft w:val="-150"/>
          <w:marRight w:val="-150"/>
          <w:marTop w:val="0"/>
          <w:marBottom w:val="0"/>
          <w:divBdr>
            <w:top w:val="none" w:sz="0" w:space="0" w:color="auto"/>
            <w:left w:val="none" w:sz="0" w:space="0" w:color="auto"/>
            <w:bottom w:val="none" w:sz="0" w:space="0" w:color="auto"/>
            <w:right w:val="none" w:sz="0" w:space="0" w:color="auto"/>
          </w:divBdr>
          <w:divsChild>
            <w:div w:id="1855922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411103">
      <w:bodyDiv w:val="1"/>
      <w:marLeft w:val="0"/>
      <w:marRight w:val="0"/>
      <w:marTop w:val="0"/>
      <w:marBottom w:val="0"/>
      <w:divBdr>
        <w:top w:val="none" w:sz="0" w:space="0" w:color="auto"/>
        <w:left w:val="none" w:sz="0" w:space="0" w:color="auto"/>
        <w:bottom w:val="none" w:sz="0" w:space="0" w:color="auto"/>
        <w:right w:val="none" w:sz="0" w:space="0" w:color="auto"/>
      </w:divBdr>
      <w:divsChild>
        <w:div w:id="1154760849">
          <w:marLeft w:val="-150"/>
          <w:marRight w:val="-150"/>
          <w:marTop w:val="0"/>
          <w:marBottom w:val="0"/>
          <w:divBdr>
            <w:top w:val="none" w:sz="0" w:space="0" w:color="auto"/>
            <w:left w:val="none" w:sz="0" w:space="0" w:color="auto"/>
            <w:bottom w:val="none" w:sz="0" w:space="0" w:color="auto"/>
            <w:right w:val="none" w:sz="0" w:space="0" w:color="auto"/>
          </w:divBdr>
          <w:divsChild>
            <w:div w:id="455032131">
              <w:marLeft w:val="0"/>
              <w:marRight w:val="0"/>
              <w:marTop w:val="0"/>
              <w:marBottom w:val="0"/>
              <w:divBdr>
                <w:top w:val="none" w:sz="0" w:space="0" w:color="auto"/>
                <w:left w:val="none" w:sz="0" w:space="0" w:color="auto"/>
                <w:bottom w:val="none" w:sz="0" w:space="0" w:color="auto"/>
                <w:right w:val="none" w:sz="0" w:space="0" w:color="auto"/>
              </w:divBdr>
            </w:div>
          </w:divsChild>
        </w:div>
        <w:div w:id="1457800111">
          <w:marLeft w:val="-150"/>
          <w:marRight w:val="-150"/>
          <w:marTop w:val="0"/>
          <w:marBottom w:val="0"/>
          <w:divBdr>
            <w:top w:val="none" w:sz="0" w:space="0" w:color="auto"/>
            <w:left w:val="none" w:sz="0" w:space="0" w:color="auto"/>
            <w:bottom w:val="none" w:sz="0" w:space="0" w:color="auto"/>
            <w:right w:val="none" w:sz="0" w:space="0" w:color="auto"/>
          </w:divBdr>
          <w:divsChild>
            <w:div w:id="1210531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912763">
      <w:bodyDiv w:val="1"/>
      <w:marLeft w:val="0"/>
      <w:marRight w:val="0"/>
      <w:marTop w:val="0"/>
      <w:marBottom w:val="0"/>
      <w:divBdr>
        <w:top w:val="none" w:sz="0" w:space="0" w:color="auto"/>
        <w:left w:val="none" w:sz="0" w:space="0" w:color="auto"/>
        <w:bottom w:val="none" w:sz="0" w:space="0" w:color="auto"/>
        <w:right w:val="none" w:sz="0" w:space="0" w:color="auto"/>
      </w:divBdr>
    </w:div>
    <w:div w:id="670764396">
      <w:bodyDiv w:val="1"/>
      <w:marLeft w:val="0"/>
      <w:marRight w:val="0"/>
      <w:marTop w:val="0"/>
      <w:marBottom w:val="0"/>
      <w:divBdr>
        <w:top w:val="none" w:sz="0" w:space="0" w:color="auto"/>
        <w:left w:val="none" w:sz="0" w:space="0" w:color="auto"/>
        <w:bottom w:val="none" w:sz="0" w:space="0" w:color="auto"/>
        <w:right w:val="none" w:sz="0" w:space="0" w:color="auto"/>
      </w:divBdr>
    </w:div>
    <w:div w:id="680812768">
      <w:bodyDiv w:val="1"/>
      <w:marLeft w:val="0"/>
      <w:marRight w:val="0"/>
      <w:marTop w:val="0"/>
      <w:marBottom w:val="0"/>
      <w:divBdr>
        <w:top w:val="none" w:sz="0" w:space="0" w:color="auto"/>
        <w:left w:val="none" w:sz="0" w:space="0" w:color="auto"/>
        <w:bottom w:val="none" w:sz="0" w:space="0" w:color="auto"/>
        <w:right w:val="none" w:sz="0" w:space="0" w:color="auto"/>
      </w:divBdr>
    </w:div>
    <w:div w:id="688143812">
      <w:bodyDiv w:val="1"/>
      <w:marLeft w:val="0"/>
      <w:marRight w:val="0"/>
      <w:marTop w:val="0"/>
      <w:marBottom w:val="0"/>
      <w:divBdr>
        <w:top w:val="none" w:sz="0" w:space="0" w:color="auto"/>
        <w:left w:val="none" w:sz="0" w:space="0" w:color="auto"/>
        <w:bottom w:val="none" w:sz="0" w:space="0" w:color="auto"/>
        <w:right w:val="none" w:sz="0" w:space="0" w:color="auto"/>
      </w:divBdr>
    </w:div>
    <w:div w:id="710687159">
      <w:bodyDiv w:val="1"/>
      <w:marLeft w:val="0"/>
      <w:marRight w:val="0"/>
      <w:marTop w:val="0"/>
      <w:marBottom w:val="0"/>
      <w:divBdr>
        <w:top w:val="none" w:sz="0" w:space="0" w:color="auto"/>
        <w:left w:val="none" w:sz="0" w:space="0" w:color="auto"/>
        <w:bottom w:val="none" w:sz="0" w:space="0" w:color="auto"/>
        <w:right w:val="none" w:sz="0" w:space="0" w:color="auto"/>
      </w:divBdr>
      <w:divsChild>
        <w:div w:id="769469962">
          <w:marLeft w:val="-150"/>
          <w:marRight w:val="-150"/>
          <w:marTop w:val="0"/>
          <w:marBottom w:val="0"/>
          <w:divBdr>
            <w:top w:val="none" w:sz="0" w:space="0" w:color="auto"/>
            <w:left w:val="none" w:sz="0" w:space="0" w:color="auto"/>
            <w:bottom w:val="none" w:sz="0" w:space="0" w:color="auto"/>
            <w:right w:val="none" w:sz="0" w:space="0" w:color="auto"/>
          </w:divBdr>
          <w:divsChild>
            <w:div w:id="1570923405">
              <w:marLeft w:val="0"/>
              <w:marRight w:val="0"/>
              <w:marTop w:val="0"/>
              <w:marBottom w:val="0"/>
              <w:divBdr>
                <w:top w:val="none" w:sz="0" w:space="0" w:color="auto"/>
                <w:left w:val="none" w:sz="0" w:space="0" w:color="auto"/>
                <w:bottom w:val="none" w:sz="0" w:space="0" w:color="auto"/>
                <w:right w:val="none" w:sz="0" w:space="0" w:color="auto"/>
              </w:divBdr>
            </w:div>
          </w:divsChild>
        </w:div>
        <w:div w:id="1949121361">
          <w:marLeft w:val="-150"/>
          <w:marRight w:val="-150"/>
          <w:marTop w:val="0"/>
          <w:marBottom w:val="0"/>
          <w:divBdr>
            <w:top w:val="none" w:sz="0" w:space="0" w:color="auto"/>
            <w:left w:val="none" w:sz="0" w:space="0" w:color="auto"/>
            <w:bottom w:val="none" w:sz="0" w:space="0" w:color="auto"/>
            <w:right w:val="none" w:sz="0" w:space="0" w:color="auto"/>
          </w:divBdr>
          <w:divsChild>
            <w:div w:id="1189491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806834">
      <w:bodyDiv w:val="1"/>
      <w:marLeft w:val="0"/>
      <w:marRight w:val="0"/>
      <w:marTop w:val="0"/>
      <w:marBottom w:val="0"/>
      <w:divBdr>
        <w:top w:val="none" w:sz="0" w:space="0" w:color="auto"/>
        <w:left w:val="none" w:sz="0" w:space="0" w:color="auto"/>
        <w:bottom w:val="none" w:sz="0" w:space="0" w:color="auto"/>
        <w:right w:val="none" w:sz="0" w:space="0" w:color="auto"/>
      </w:divBdr>
    </w:div>
    <w:div w:id="717976585">
      <w:bodyDiv w:val="1"/>
      <w:marLeft w:val="0"/>
      <w:marRight w:val="0"/>
      <w:marTop w:val="0"/>
      <w:marBottom w:val="0"/>
      <w:divBdr>
        <w:top w:val="none" w:sz="0" w:space="0" w:color="auto"/>
        <w:left w:val="none" w:sz="0" w:space="0" w:color="auto"/>
        <w:bottom w:val="none" w:sz="0" w:space="0" w:color="auto"/>
        <w:right w:val="none" w:sz="0" w:space="0" w:color="auto"/>
      </w:divBdr>
      <w:divsChild>
        <w:div w:id="1116484545">
          <w:marLeft w:val="-150"/>
          <w:marRight w:val="-150"/>
          <w:marTop w:val="0"/>
          <w:marBottom w:val="0"/>
          <w:divBdr>
            <w:top w:val="none" w:sz="0" w:space="0" w:color="auto"/>
            <w:left w:val="none" w:sz="0" w:space="0" w:color="auto"/>
            <w:bottom w:val="none" w:sz="0" w:space="0" w:color="auto"/>
            <w:right w:val="none" w:sz="0" w:space="0" w:color="auto"/>
          </w:divBdr>
          <w:divsChild>
            <w:div w:id="511145914">
              <w:marLeft w:val="0"/>
              <w:marRight w:val="0"/>
              <w:marTop w:val="0"/>
              <w:marBottom w:val="0"/>
              <w:divBdr>
                <w:top w:val="none" w:sz="0" w:space="0" w:color="auto"/>
                <w:left w:val="none" w:sz="0" w:space="0" w:color="auto"/>
                <w:bottom w:val="none" w:sz="0" w:space="0" w:color="auto"/>
                <w:right w:val="none" w:sz="0" w:space="0" w:color="auto"/>
              </w:divBdr>
            </w:div>
          </w:divsChild>
        </w:div>
        <w:div w:id="1569068802">
          <w:marLeft w:val="-150"/>
          <w:marRight w:val="-150"/>
          <w:marTop w:val="0"/>
          <w:marBottom w:val="0"/>
          <w:divBdr>
            <w:top w:val="none" w:sz="0" w:space="0" w:color="auto"/>
            <w:left w:val="none" w:sz="0" w:space="0" w:color="auto"/>
            <w:bottom w:val="none" w:sz="0" w:space="0" w:color="auto"/>
            <w:right w:val="none" w:sz="0" w:space="0" w:color="auto"/>
          </w:divBdr>
          <w:divsChild>
            <w:div w:id="3297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859042">
      <w:bodyDiv w:val="1"/>
      <w:marLeft w:val="0"/>
      <w:marRight w:val="0"/>
      <w:marTop w:val="0"/>
      <w:marBottom w:val="0"/>
      <w:divBdr>
        <w:top w:val="none" w:sz="0" w:space="0" w:color="auto"/>
        <w:left w:val="none" w:sz="0" w:space="0" w:color="auto"/>
        <w:bottom w:val="none" w:sz="0" w:space="0" w:color="auto"/>
        <w:right w:val="none" w:sz="0" w:space="0" w:color="auto"/>
      </w:divBdr>
    </w:div>
    <w:div w:id="743180646">
      <w:bodyDiv w:val="1"/>
      <w:marLeft w:val="0"/>
      <w:marRight w:val="0"/>
      <w:marTop w:val="0"/>
      <w:marBottom w:val="0"/>
      <w:divBdr>
        <w:top w:val="none" w:sz="0" w:space="0" w:color="auto"/>
        <w:left w:val="none" w:sz="0" w:space="0" w:color="auto"/>
        <w:bottom w:val="none" w:sz="0" w:space="0" w:color="auto"/>
        <w:right w:val="none" w:sz="0" w:space="0" w:color="auto"/>
      </w:divBdr>
    </w:div>
    <w:div w:id="747583651">
      <w:bodyDiv w:val="1"/>
      <w:marLeft w:val="0"/>
      <w:marRight w:val="0"/>
      <w:marTop w:val="0"/>
      <w:marBottom w:val="0"/>
      <w:divBdr>
        <w:top w:val="none" w:sz="0" w:space="0" w:color="auto"/>
        <w:left w:val="none" w:sz="0" w:space="0" w:color="auto"/>
        <w:bottom w:val="none" w:sz="0" w:space="0" w:color="auto"/>
        <w:right w:val="none" w:sz="0" w:space="0" w:color="auto"/>
      </w:divBdr>
    </w:div>
    <w:div w:id="753089972">
      <w:bodyDiv w:val="1"/>
      <w:marLeft w:val="0"/>
      <w:marRight w:val="0"/>
      <w:marTop w:val="0"/>
      <w:marBottom w:val="0"/>
      <w:divBdr>
        <w:top w:val="none" w:sz="0" w:space="0" w:color="auto"/>
        <w:left w:val="none" w:sz="0" w:space="0" w:color="auto"/>
        <w:bottom w:val="none" w:sz="0" w:space="0" w:color="auto"/>
        <w:right w:val="none" w:sz="0" w:space="0" w:color="auto"/>
      </w:divBdr>
    </w:div>
    <w:div w:id="769159837">
      <w:bodyDiv w:val="1"/>
      <w:marLeft w:val="0"/>
      <w:marRight w:val="0"/>
      <w:marTop w:val="0"/>
      <w:marBottom w:val="0"/>
      <w:divBdr>
        <w:top w:val="none" w:sz="0" w:space="0" w:color="auto"/>
        <w:left w:val="none" w:sz="0" w:space="0" w:color="auto"/>
        <w:bottom w:val="none" w:sz="0" w:space="0" w:color="auto"/>
        <w:right w:val="none" w:sz="0" w:space="0" w:color="auto"/>
      </w:divBdr>
    </w:div>
    <w:div w:id="788622752">
      <w:bodyDiv w:val="1"/>
      <w:marLeft w:val="0"/>
      <w:marRight w:val="0"/>
      <w:marTop w:val="0"/>
      <w:marBottom w:val="0"/>
      <w:divBdr>
        <w:top w:val="none" w:sz="0" w:space="0" w:color="auto"/>
        <w:left w:val="none" w:sz="0" w:space="0" w:color="auto"/>
        <w:bottom w:val="none" w:sz="0" w:space="0" w:color="auto"/>
        <w:right w:val="none" w:sz="0" w:space="0" w:color="auto"/>
      </w:divBdr>
    </w:div>
    <w:div w:id="872766202">
      <w:bodyDiv w:val="1"/>
      <w:marLeft w:val="0"/>
      <w:marRight w:val="0"/>
      <w:marTop w:val="0"/>
      <w:marBottom w:val="0"/>
      <w:divBdr>
        <w:top w:val="none" w:sz="0" w:space="0" w:color="auto"/>
        <w:left w:val="none" w:sz="0" w:space="0" w:color="auto"/>
        <w:bottom w:val="none" w:sz="0" w:space="0" w:color="auto"/>
        <w:right w:val="none" w:sz="0" w:space="0" w:color="auto"/>
      </w:divBdr>
    </w:div>
    <w:div w:id="875629005">
      <w:bodyDiv w:val="1"/>
      <w:marLeft w:val="0"/>
      <w:marRight w:val="0"/>
      <w:marTop w:val="0"/>
      <w:marBottom w:val="0"/>
      <w:divBdr>
        <w:top w:val="none" w:sz="0" w:space="0" w:color="auto"/>
        <w:left w:val="none" w:sz="0" w:space="0" w:color="auto"/>
        <w:bottom w:val="none" w:sz="0" w:space="0" w:color="auto"/>
        <w:right w:val="none" w:sz="0" w:space="0" w:color="auto"/>
      </w:divBdr>
    </w:div>
    <w:div w:id="880826033">
      <w:bodyDiv w:val="1"/>
      <w:marLeft w:val="0"/>
      <w:marRight w:val="0"/>
      <w:marTop w:val="0"/>
      <w:marBottom w:val="0"/>
      <w:divBdr>
        <w:top w:val="none" w:sz="0" w:space="0" w:color="auto"/>
        <w:left w:val="none" w:sz="0" w:space="0" w:color="auto"/>
        <w:bottom w:val="none" w:sz="0" w:space="0" w:color="auto"/>
        <w:right w:val="none" w:sz="0" w:space="0" w:color="auto"/>
      </w:divBdr>
    </w:div>
    <w:div w:id="892959953">
      <w:bodyDiv w:val="1"/>
      <w:marLeft w:val="0"/>
      <w:marRight w:val="0"/>
      <w:marTop w:val="0"/>
      <w:marBottom w:val="0"/>
      <w:divBdr>
        <w:top w:val="none" w:sz="0" w:space="0" w:color="auto"/>
        <w:left w:val="none" w:sz="0" w:space="0" w:color="auto"/>
        <w:bottom w:val="none" w:sz="0" w:space="0" w:color="auto"/>
        <w:right w:val="none" w:sz="0" w:space="0" w:color="auto"/>
      </w:divBdr>
    </w:div>
    <w:div w:id="969483801">
      <w:bodyDiv w:val="1"/>
      <w:marLeft w:val="0"/>
      <w:marRight w:val="0"/>
      <w:marTop w:val="0"/>
      <w:marBottom w:val="0"/>
      <w:divBdr>
        <w:top w:val="none" w:sz="0" w:space="0" w:color="auto"/>
        <w:left w:val="none" w:sz="0" w:space="0" w:color="auto"/>
        <w:bottom w:val="none" w:sz="0" w:space="0" w:color="auto"/>
        <w:right w:val="none" w:sz="0" w:space="0" w:color="auto"/>
      </w:divBdr>
      <w:divsChild>
        <w:div w:id="635647675">
          <w:marLeft w:val="0"/>
          <w:marRight w:val="0"/>
          <w:marTop w:val="0"/>
          <w:marBottom w:val="1500"/>
          <w:divBdr>
            <w:top w:val="none" w:sz="0" w:space="0" w:color="auto"/>
            <w:left w:val="none" w:sz="0" w:space="0" w:color="auto"/>
            <w:bottom w:val="none" w:sz="0" w:space="0" w:color="auto"/>
            <w:right w:val="none" w:sz="0" w:space="0" w:color="auto"/>
          </w:divBdr>
        </w:div>
      </w:divsChild>
    </w:div>
    <w:div w:id="1003556454">
      <w:bodyDiv w:val="1"/>
      <w:marLeft w:val="0"/>
      <w:marRight w:val="0"/>
      <w:marTop w:val="0"/>
      <w:marBottom w:val="0"/>
      <w:divBdr>
        <w:top w:val="none" w:sz="0" w:space="0" w:color="auto"/>
        <w:left w:val="none" w:sz="0" w:space="0" w:color="auto"/>
        <w:bottom w:val="none" w:sz="0" w:space="0" w:color="auto"/>
        <w:right w:val="none" w:sz="0" w:space="0" w:color="auto"/>
      </w:divBdr>
    </w:div>
    <w:div w:id="1021472349">
      <w:bodyDiv w:val="1"/>
      <w:marLeft w:val="0"/>
      <w:marRight w:val="0"/>
      <w:marTop w:val="0"/>
      <w:marBottom w:val="0"/>
      <w:divBdr>
        <w:top w:val="none" w:sz="0" w:space="0" w:color="auto"/>
        <w:left w:val="none" w:sz="0" w:space="0" w:color="auto"/>
        <w:bottom w:val="none" w:sz="0" w:space="0" w:color="auto"/>
        <w:right w:val="none" w:sz="0" w:space="0" w:color="auto"/>
      </w:divBdr>
    </w:div>
    <w:div w:id="1048456932">
      <w:bodyDiv w:val="1"/>
      <w:marLeft w:val="0"/>
      <w:marRight w:val="0"/>
      <w:marTop w:val="0"/>
      <w:marBottom w:val="0"/>
      <w:divBdr>
        <w:top w:val="none" w:sz="0" w:space="0" w:color="auto"/>
        <w:left w:val="none" w:sz="0" w:space="0" w:color="auto"/>
        <w:bottom w:val="none" w:sz="0" w:space="0" w:color="auto"/>
        <w:right w:val="none" w:sz="0" w:space="0" w:color="auto"/>
      </w:divBdr>
    </w:div>
    <w:div w:id="1087388423">
      <w:bodyDiv w:val="1"/>
      <w:marLeft w:val="0"/>
      <w:marRight w:val="0"/>
      <w:marTop w:val="0"/>
      <w:marBottom w:val="0"/>
      <w:divBdr>
        <w:top w:val="none" w:sz="0" w:space="0" w:color="auto"/>
        <w:left w:val="none" w:sz="0" w:space="0" w:color="auto"/>
        <w:bottom w:val="none" w:sz="0" w:space="0" w:color="auto"/>
        <w:right w:val="none" w:sz="0" w:space="0" w:color="auto"/>
      </w:divBdr>
      <w:divsChild>
        <w:div w:id="1044018333">
          <w:marLeft w:val="-150"/>
          <w:marRight w:val="-150"/>
          <w:marTop w:val="0"/>
          <w:marBottom w:val="0"/>
          <w:divBdr>
            <w:top w:val="none" w:sz="0" w:space="0" w:color="auto"/>
            <w:left w:val="none" w:sz="0" w:space="0" w:color="auto"/>
            <w:bottom w:val="none" w:sz="0" w:space="0" w:color="auto"/>
            <w:right w:val="none" w:sz="0" w:space="0" w:color="auto"/>
          </w:divBdr>
          <w:divsChild>
            <w:div w:id="850920640">
              <w:marLeft w:val="0"/>
              <w:marRight w:val="0"/>
              <w:marTop w:val="0"/>
              <w:marBottom w:val="0"/>
              <w:divBdr>
                <w:top w:val="none" w:sz="0" w:space="0" w:color="auto"/>
                <w:left w:val="none" w:sz="0" w:space="0" w:color="auto"/>
                <w:bottom w:val="none" w:sz="0" w:space="0" w:color="auto"/>
                <w:right w:val="none" w:sz="0" w:space="0" w:color="auto"/>
              </w:divBdr>
            </w:div>
          </w:divsChild>
        </w:div>
        <w:div w:id="1129669377">
          <w:marLeft w:val="-150"/>
          <w:marRight w:val="-150"/>
          <w:marTop w:val="0"/>
          <w:marBottom w:val="0"/>
          <w:divBdr>
            <w:top w:val="none" w:sz="0" w:space="0" w:color="auto"/>
            <w:left w:val="none" w:sz="0" w:space="0" w:color="auto"/>
            <w:bottom w:val="none" w:sz="0" w:space="0" w:color="auto"/>
            <w:right w:val="none" w:sz="0" w:space="0" w:color="auto"/>
          </w:divBdr>
          <w:divsChild>
            <w:div w:id="793527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711091">
      <w:bodyDiv w:val="1"/>
      <w:marLeft w:val="0"/>
      <w:marRight w:val="0"/>
      <w:marTop w:val="0"/>
      <w:marBottom w:val="0"/>
      <w:divBdr>
        <w:top w:val="none" w:sz="0" w:space="0" w:color="auto"/>
        <w:left w:val="none" w:sz="0" w:space="0" w:color="auto"/>
        <w:bottom w:val="none" w:sz="0" w:space="0" w:color="auto"/>
        <w:right w:val="none" w:sz="0" w:space="0" w:color="auto"/>
      </w:divBdr>
    </w:div>
    <w:div w:id="1145586643">
      <w:bodyDiv w:val="1"/>
      <w:marLeft w:val="0"/>
      <w:marRight w:val="0"/>
      <w:marTop w:val="0"/>
      <w:marBottom w:val="0"/>
      <w:divBdr>
        <w:top w:val="none" w:sz="0" w:space="0" w:color="auto"/>
        <w:left w:val="none" w:sz="0" w:space="0" w:color="auto"/>
        <w:bottom w:val="none" w:sz="0" w:space="0" w:color="auto"/>
        <w:right w:val="none" w:sz="0" w:space="0" w:color="auto"/>
      </w:divBdr>
      <w:divsChild>
        <w:div w:id="308827699">
          <w:marLeft w:val="-150"/>
          <w:marRight w:val="-150"/>
          <w:marTop w:val="0"/>
          <w:marBottom w:val="0"/>
          <w:divBdr>
            <w:top w:val="none" w:sz="0" w:space="0" w:color="auto"/>
            <w:left w:val="none" w:sz="0" w:space="0" w:color="auto"/>
            <w:bottom w:val="none" w:sz="0" w:space="0" w:color="auto"/>
            <w:right w:val="none" w:sz="0" w:space="0" w:color="auto"/>
          </w:divBdr>
          <w:divsChild>
            <w:div w:id="1959528576">
              <w:marLeft w:val="0"/>
              <w:marRight w:val="0"/>
              <w:marTop w:val="0"/>
              <w:marBottom w:val="0"/>
              <w:divBdr>
                <w:top w:val="none" w:sz="0" w:space="0" w:color="auto"/>
                <w:left w:val="none" w:sz="0" w:space="0" w:color="auto"/>
                <w:bottom w:val="none" w:sz="0" w:space="0" w:color="auto"/>
                <w:right w:val="none" w:sz="0" w:space="0" w:color="auto"/>
              </w:divBdr>
            </w:div>
          </w:divsChild>
        </w:div>
        <w:div w:id="1731489855">
          <w:marLeft w:val="-150"/>
          <w:marRight w:val="-150"/>
          <w:marTop w:val="0"/>
          <w:marBottom w:val="0"/>
          <w:divBdr>
            <w:top w:val="none" w:sz="0" w:space="0" w:color="auto"/>
            <w:left w:val="none" w:sz="0" w:space="0" w:color="auto"/>
            <w:bottom w:val="none" w:sz="0" w:space="0" w:color="auto"/>
            <w:right w:val="none" w:sz="0" w:space="0" w:color="auto"/>
          </w:divBdr>
          <w:divsChild>
            <w:div w:id="1940944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209784">
      <w:bodyDiv w:val="1"/>
      <w:marLeft w:val="0"/>
      <w:marRight w:val="0"/>
      <w:marTop w:val="0"/>
      <w:marBottom w:val="0"/>
      <w:divBdr>
        <w:top w:val="none" w:sz="0" w:space="0" w:color="auto"/>
        <w:left w:val="none" w:sz="0" w:space="0" w:color="auto"/>
        <w:bottom w:val="none" w:sz="0" w:space="0" w:color="auto"/>
        <w:right w:val="none" w:sz="0" w:space="0" w:color="auto"/>
      </w:divBdr>
    </w:div>
    <w:div w:id="1153303132">
      <w:bodyDiv w:val="1"/>
      <w:marLeft w:val="0"/>
      <w:marRight w:val="0"/>
      <w:marTop w:val="0"/>
      <w:marBottom w:val="0"/>
      <w:divBdr>
        <w:top w:val="none" w:sz="0" w:space="0" w:color="auto"/>
        <w:left w:val="none" w:sz="0" w:space="0" w:color="auto"/>
        <w:bottom w:val="none" w:sz="0" w:space="0" w:color="auto"/>
        <w:right w:val="none" w:sz="0" w:space="0" w:color="auto"/>
      </w:divBdr>
      <w:divsChild>
        <w:div w:id="116262127">
          <w:marLeft w:val="0"/>
          <w:marRight w:val="0"/>
          <w:marTop w:val="0"/>
          <w:marBottom w:val="0"/>
          <w:divBdr>
            <w:top w:val="none" w:sz="0" w:space="0" w:color="auto"/>
            <w:left w:val="none" w:sz="0" w:space="0" w:color="auto"/>
            <w:bottom w:val="none" w:sz="0" w:space="0" w:color="auto"/>
            <w:right w:val="none" w:sz="0" w:space="0" w:color="auto"/>
          </w:divBdr>
        </w:div>
        <w:div w:id="2074305106">
          <w:marLeft w:val="0"/>
          <w:marRight w:val="0"/>
          <w:marTop w:val="0"/>
          <w:marBottom w:val="0"/>
          <w:divBdr>
            <w:top w:val="none" w:sz="0" w:space="0" w:color="auto"/>
            <w:left w:val="none" w:sz="0" w:space="0" w:color="auto"/>
            <w:bottom w:val="none" w:sz="0" w:space="0" w:color="auto"/>
            <w:right w:val="none" w:sz="0" w:space="0" w:color="auto"/>
          </w:divBdr>
        </w:div>
      </w:divsChild>
    </w:div>
    <w:div w:id="1178890881">
      <w:bodyDiv w:val="1"/>
      <w:marLeft w:val="0"/>
      <w:marRight w:val="0"/>
      <w:marTop w:val="0"/>
      <w:marBottom w:val="0"/>
      <w:divBdr>
        <w:top w:val="none" w:sz="0" w:space="0" w:color="auto"/>
        <w:left w:val="none" w:sz="0" w:space="0" w:color="auto"/>
        <w:bottom w:val="none" w:sz="0" w:space="0" w:color="auto"/>
        <w:right w:val="none" w:sz="0" w:space="0" w:color="auto"/>
      </w:divBdr>
      <w:divsChild>
        <w:div w:id="1467746870">
          <w:marLeft w:val="0"/>
          <w:marRight w:val="0"/>
          <w:marTop w:val="0"/>
          <w:marBottom w:val="750"/>
          <w:divBdr>
            <w:top w:val="none" w:sz="0" w:space="0" w:color="auto"/>
            <w:left w:val="none" w:sz="0" w:space="0" w:color="auto"/>
            <w:bottom w:val="none" w:sz="0" w:space="0" w:color="auto"/>
            <w:right w:val="none" w:sz="0" w:space="0" w:color="auto"/>
          </w:divBdr>
          <w:divsChild>
            <w:div w:id="802697195">
              <w:marLeft w:val="0"/>
              <w:marRight w:val="0"/>
              <w:marTop w:val="0"/>
              <w:marBottom w:val="300"/>
              <w:divBdr>
                <w:top w:val="single" w:sz="6" w:space="13" w:color="E4E4E4"/>
                <w:left w:val="none" w:sz="0" w:space="0" w:color="auto"/>
                <w:bottom w:val="none" w:sz="0" w:space="0" w:color="auto"/>
                <w:right w:val="none" w:sz="0" w:space="0" w:color="auto"/>
              </w:divBdr>
            </w:div>
          </w:divsChild>
        </w:div>
        <w:div w:id="2143184574">
          <w:marLeft w:val="0"/>
          <w:marRight w:val="0"/>
          <w:marTop w:val="0"/>
          <w:marBottom w:val="420"/>
          <w:divBdr>
            <w:top w:val="none" w:sz="0" w:space="0" w:color="auto"/>
            <w:left w:val="none" w:sz="0" w:space="0" w:color="auto"/>
            <w:bottom w:val="none" w:sz="0" w:space="0" w:color="auto"/>
            <w:right w:val="none" w:sz="0" w:space="0" w:color="auto"/>
          </w:divBdr>
        </w:div>
      </w:divsChild>
    </w:div>
    <w:div w:id="1189835983">
      <w:bodyDiv w:val="1"/>
      <w:marLeft w:val="0"/>
      <w:marRight w:val="0"/>
      <w:marTop w:val="0"/>
      <w:marBottom w:val="0"/>
      <w:divBdr>
        <w:top w:val="none" w:sz="0" w:space="0" w:color="auto"/>
        <w:left w:val="none" w:sz="0" w:space="0" w:color="auto"/>
        <w:bottom w:val="none" w:sz="0" w:space="0" w:color="auto"/>
        <w:right w:val="none" w:sz="0" w:space="0" w:color="auto"/>
      </w:divBdr>
    </w:div>
    <w:div w:id="1210803223">
      <w:bodyDiv w:val="1"/>
      <w:marLeft w:val="0"/>
      <w:marRight w:val="0"/>
      <w:marTop w:val="0"/>
      <w:marBottom w:val="0"/>
      <w:divBdr>
        <w:top w:val="none" w:sz="0" w:space="0" w:color="auto"/>
        <w:left w:val="none" w:sz="0" w:space="0" w:color="auto"/>
        <w:bottom w:val="none" w:sz="0" w:space="0" w:color="auto"/>
        <w:right w:val="none" w:sz="0" w:space="0" w:color="auto"/>
      </w:divBdr>
    </w:div>
    <w:div w:id="1226144693">
      <w:bodyDiv w:val="1"/>
      <w:marLeft w:val="0"/>
      <w:marRight w:val="0"/>
      <w:marTop w:val="0"/>
      <w:marBottom w:val="0"/>
      <w:divBdr>
        <w:top w:val="none" w:sz="0" w:space="0" w:color="auto"/>
        <w:left w:val="none" w:sz="0" w:space="0" w:color="auto"/>
        <w:bottom w:val="none" w:sz="0" w:space="0" w:color="auto"/>
        <w:right w:val="none" w:sz="0" w:space="0" w:color="auto"/>
      </w:divBdr>
    </w:div>
    <w:div w:id="1274169671">
      <w:bodyDiv w:val="1"/>
      <w:marLeft w:val="0"/>
      <w:marRight w:val="0"/>
      <w:marTop w:val="0"/>
      <w:marBottom w:val="0"/>
      <w:divBdr>
        <w:top w:val="none" w:sz="0" w:space="0" w:color="auto"/>
        <w:left w:val="none" w:sz="0" w:space="0" w:color="auto"/>
        <w:bottom w:val="none" w:sz="0" w:space="0" w:color="auto"/>
        <w:right w:val="none" w:sz="0" w:space="0" w:color="auto"/>
      </w:divBdr>
    </w:div>
    <w:div w:id="1299991547">
      <w:bodyDiv w:val="1"/>
      <w:marLeft w:val="0"/>
      <w:marRight w:val="0"/>
      <w:marTop w:val="0"/>
      <w:marBottom w:val="0"/>
      <w:divBdr>
        <w:top w:val="none" w:sz="0" w:space="0" w:color="auto"/>
        <w:left w:val="none" w:sz="0" w:space="0" w:color="auto"/>
        <w:bottom w:val="none" w:sz="0" w:space="0" w:color="auto"/>
        <w:right w:val="none" w:sz="0" w:space="0" w:color="auto"/>
      </w:divBdr>
    </w:div>
    <w:div w:id="1325082356">
      <w:bodyDiv w:val="1"/>
      <w:marLeft w:val="0"/>
      <w:marRight w:val="0"/>
      <w:marTop w:val="0"/>
      <w:marBottom w:val="0"/>
      <w:divBdr>
        <w:top w:val="none" w:sz="0" w:space="0" w:color="auto"/>
        <w:left w:val="none" w:sz="0" w:space="0" w:color="auto"/>
        <w:bottom w:val="none" w:sz="0" w:space="0" w:color="auto"/>
        <w:right w:val="none" w:sz="0" w:space="0" w:color="auto"/>
      </w:divBdr>
    </w:div>
    <w:div w:id="1335571338">
      <w:bodyDiv w:val="1"/>
      <w:marLeft w:val="0"/>
      <w:marRight w:val="0"/>
      <w:marTop w:val="0"/>
      <w:marBottom w:val="0"/>
      <w:divBdr>
        <w:top w:val="none" w:sz="0" w:space="0" w:color="auto"/>
        <w:left w:val="none" w:sz="0" w:space="0" w:color="auto"/>
        <w:bottom w:val="none" w:sz="0" w:space="0" w:color="auto"/>
        <w:right w:val="none" w:sz="0" w:space="0" w:color="auto"/>
      </w:divBdr>
    </w:div>
    <w:div w:id="1432582796">
      <w:bodyDiv w:val="1"/>
      <w:marLeft w:val="0"/>
      <w:marRight w:val="0"/>
      <w:marTop w:val="0"/>
      <w:marBottom w:val="0"/>
      <w:divBdr>
        <w:top w:val="none" w:sz="0" w:space="0" w:color="auto"/>
        <w:left w:val="none" w:sz="0" w:space="0" w:color="auto"/>
        <w:bottom w:val="none" w:sz="0" w:space="0" w:color="auto"/>
        <w:right w:val="none" w:sz="0" w:space="0" w:color="auto"/>
      </w:divBdr>
    </w:div>
    <w:div w:id="1435595740">
      <w:bodyDiv w:val="1"/>
      <w:marLeft w:val="0"/>
      <w:marRight w:val="0"/>
      <w:marTop w:val="0"/>
      <w:marBottom w:val="0"/>
      <w:divBdr>
        <w:top w:val="none" w:sz="0" w:space="0" w:color="auto"/>
        <w:left w:val="none" w:sz="0" w:space="0" w:color="auto"/>
        <w:bottom w:val="none" w:sz="0" w:space="0" w:color="auto"/>
        <w:right w:val="none" w:sz="0" w:space="0" w:color="auto"/>
      </w:divBdr>
    </w:div>
    <w:div w:id="1436709503">
      <w:bodyDiv w:val="1"/>
      <w:marLeft w:val="0"/>
      <w:marRight w:val="0"/>
      <w:marTop w:val="0"/>
      <w:marBottom w:val="0"/>
      <w:divBdr>
        <w:top w:val="none" w:sz="0" w:space="0" w:color="auto"/>
        <w:left w:val="none" w:sz="0" w:space="0" w:color="auto"/>
        <w:bottom w:val="none" w:sz="0" w:space="0" w:color="auto"/>
        <w:right w:val="none" w:sz="0" w:space="0" w:color="auto"/>
      </w:divBdr>
    </w:div>
    <w:div w:id="1503281449">
      <w:bodyDiv w:val="1"/>
      <w:marLeft w:val="0"/>
      <w:marRight w:val="0"/>
      <w:marTop w:val="0"/>
      <w:marBottom w:val="0"/>
      <w:divBdr>
        <w:top w:val="none" w:sz="0" w:space="0" w:color="auto"/>
        <w:left w:val="none" w:sz="0" w:space="0" w:color="auto"/>
        <w:bottom w:val="none" w:sz="0" w:space="0" w:color="auto"/>
        <w:right w:val="none" w:sz="0" w:space="0" w:color="auto"/>
      </w:divBdr>
      <w:divsChild>
        <w:div w:id="1422676042">
          <w:marLeft w:val="-150"/>
          <w:marRight w:val="-150"/>
          <w:marTop w:val="0"/>
          <w:marBottom w:val="0"/>
          <w:divBdr>
            <w:top w:val="none" w:sz="0" w:space="0" w:color="auto"/>
            <w:left w:val="none" w:sz="0" w:space="0" w:color="auto"/>
            <w:bottom w:val="none" w:sz="0" w:space="0" w:color="auto"/>
            <w:right w:val="none" w:sz="0" w:space="0" w:color="auto"/>
          </w:divBdr>
          <w:divsChild>
            <w:div w:id="1337534095">
              <w:marLeft w:val="0"/>
              <w:marRight w:val="0"/>
              <w:marTop w:val="0"/>
              <w:marBottom w:val="0"/>
              <w:divBdr>
                <w:top w:val="none" w:sz="0" w:space="0" w:color="auto"/>
                <w:left w:val="none" w:sz="0" w:space="0" w:color="auto"/>
                <w:bottom w:val="none" w:sz="0" w:space="0" w:color="auto"/>
                <w:right w:val="none" w:sz="0" w:space="0" w:color="auto"/>
              </w:divBdr>
            </w:div>
          </w:divsChild>
        </w:div>
        <w:div w:id="1910340806">
          <w:marLeft w:val="-150"/>
          <w:marRight w:val="-150"/>
          <w:marTop w:val="0"/>
          <w:marBottom w:val="0"/>
          <w:divBdr>
            <w:top w:val="none" w:sz="0" w:space="0" w:color="auto"/>
            <w:left w:val="none" w:sz="0" w:space="0" w:color="auto"/>
            <w:bottom w:val="none" w:sz="0" w:space="0" w:color="auto"/>
            <w:right w:val="none" w:sz="0" w:space="0" w:color="auto"/>
          </w:divBdr>
          <w:divsChild>
            <w:div w:id="97664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397511">
      <w:bodyDiv w:val="1"/>
      <w:marLeft w:val="0"/>
      <w:marRight w:val="0"/>
      <w:marTop w:val="0"/>
      <w:marBottom w:val="0"/>
      <w:divBdr>
        <w:top w:val="none" w:sz="0" w:space="0" w:color="auto"/>
        <w:left w:val="none" w:sz="0" w:space="0" w:color="auto"/>
        <w:bottom w:val="none" w:sz="0" w:space="0" w:color="auto"/>
        <w:right w:val="none" w:sz="0" w:space="0" w:color="auto"/>
      </w:divBdr>
    </w:div>
    <w:div w:id="1548830579">
      <w:bodyDiv w:val="1"/>
      <w:marLeft w:val="0"/>
      <w:marRight w:val="0"/>
      <w:marTop w:val="0"/>
      <w:marBottom w:val="0"/>
      <w:divBdr>
        <w:top w:val="none" w:sz="0" w:space="0" w:color="auto"/>
        <w:left w:val="none" w:sz="0" w:space="0" w:color="auto"/>
        <w:bottom w:val="none" w:sz="0" w:space="0" w:color="auto"/>
        <w:right w:val="none" w:sz="0" w:space="0" w:color="auto"/>
      </w:divBdr>
    </w:div>
    <w:div w:id="1572930440">
      <w:bodyDiv w:val="1"/>
      <w:marLeft w:val="0"/>
      <w:marRight w:val="0"/>
      <w:marTop w:val="0"/>
      <w:marBottom w:val="0"/>
      <w:divBdr>
        <w:top w:val="none" w:sz="0" w:space="0" w:color="auto"/>
        <w:left w:val="none" w:sz="0" w:space="0" w:color="auto"/>
        <w:bottom w:val="none" w:sz="0" w:space="0" w:color="auto"/>
        <w:right w:val="none" w:sz="0" w:space="0" w:color="auto"/>
      </w:divBdr>
    </w:div>
    <w:div w:id="1605574843">
      <w:bodyDiv w:val="1"/>
      <w:marLeft w:val="0"/>
      <w:marRight w:val="0"/>
      <w:marTop w:val="0"/>
      <w:marBottom w:val="0"/>
      <w:divBdr>
        <w:top w:val="none" w:sz="0" w:space="0" w:color="auto"/>
        <w:left w:val="none" w:sz="0" w:space="0" w:color="auto"/>
        <w:bottom w:val="none" w:sz="0" w:space="0" w:color="auto"/>
        <w:right w:val="none" w:sz="0" w:space="0" w:color="auto"/>
      </w:divBdr>
    </w:div>
    <w:div w:id="1609771215">
      <w:bodyDiv w:val="1"/>
      <w:marLeft w:val="0"/>
      <w:marRight w:val="0"/>
      <w:marTop w:val="0"/>
      <w:marBottom w:val="0"/>
      <w:divBdr>
        <w:top w:val="none" w:sz="0" w:space="0" w:color="auto"/>
        <w:left w:val="none" w:sz="0" w:space="0" w:color="auto"/>
        <w:bottom w:val="none" w:sz="0" w:space="0" w:color="auto"/>
        <w:right w:val="none" w:sz="0" w:space="0" w:color="auto"/>
      </w:divBdr>
    </w:div>
    <w:div w:id="1624077898">
      <w:bodyDiv w:val="1"/>
      <w:marLeft w:val="0"/>
      <w:marRight w:val="0"/>
      <w:marTop w:val="0"/>
      <w:marBottom w:val="0"/>
      <w:divBdr>
        <w:top w:val="none" w:sz="0" w:space="0" w:color="auto"/>
        <w:left w:val="none" w:sz="0" w:space="0" w:color="auto"/>
        <w:bottom w:val="none" w:sz="0" w:space="0" w:color="auto"/>
        <w:right w:val="none" w:sz="0" w:space="0" w:color="auto"/>
      </w:divBdr>
    </w:div>
    <w:div w:id="1668752951">
      <w:bodyDiv w:val="1"/>
      <w:marLeft w:val="0"/>
      <w:marRight w:val="0"/>
      <w:marTop w:val="0"/>
      <w:marBottom w:val="0"/>
      <w:divBdr>
        <w:top w:val="none" w:sz="0" w:space="0" w:color="auto"/>
        <w:left w:val="none" w:sz="0" w:space="0" w:color="auto"/>
        <w:bottom w:val="none" w:sz="0" w:space="0" w:color="auto"/>
        <w:right w:val="none" w:sz="0" w:space="0" w:color="auto"/>
      </w:divBdr>
    </w:div>
    <w:div w:id="1711804986">
      <w:bodyDiv w:val="1"/>
      <w:marLeft w:val="0"/>
      <w:marRight w:val="0"/>
      <w:marTop w:val="0"/>
      <w:marBottom w:val="0"/>
      <w:divBdr>
        <w:top w:val="none" w:sz="0" w:space="0" w:color="auto"/>
        <w:left w:val="none" w:sz="0" w:space="0" w:color="auto"/>
        <w:bottom w:val="none" w:sz="0" w:space="0" w:color="auto"/>
        <w:right w:val="none" w:sz="0" w:space="0" w:color="auto"/>
      </w:divBdr>
    </w:div>
    <w:div w:id="1775201018">
      <w:bodyDiv w:val="1"/>
      <w:marLeft w:val="0"/>
      <w:marRight w:val="0"/>
      <w:marTop w:val="0"/>
      <w:marBottom w:val="0"/>
      <w:divBdr>
        <w:top w:val="none" w:sz="0" w:space="0" w:color="auto"/>
        <w:left w:val="none" w:sz="0" w:space="0" w:color="auto"/>
        <w:bottom w:val="none" w:sz="0" w:space="0" w:color="auto"/>
        <w:right w:val="none" w:sz="0" w:space="0" w:color="auto"/>
      </w:divBdr>
    </w:div>
    <w:div w:id="1792239338">
      <w:bodyDiv w:val="1"/>
      <w:marLeft w:val="0"/>
      <w:marRight w:val="0"/>
      <w:marTop w:val="0"/>
      <w:marBottom w:val="0"/>
      <w:divBdr>
        <w:top w:val="none" w:sz="0" w:space="0" w:color="auto"/>
        <w:left w:val="none" w:sz="0" w:space="0" w:color="auto"/>
        <w:bottom w:val="none" w:sz="0" w:space="0" w:color="auto"/>
        <w:right w:val="none" w:sz="0" w:space="0" w:color="auto"/>
      </w:divBdr>
    </w:div>
    <w:div w:id="1813476288">
      <w:bodyDiv w:val="1"/>
      <w:marLeft w:val="0"/>
      <w:marRight w:val="0"/>
      <w:marTop w:val="0"/>
      <w:marBottom w:val="0"/>
      <w:divBdr>
        <w:top w:val="none" w:sz="0" w:space="0" w:color="auto"/>
        <w:left w:val="none" w:sz="0" w:space="0" w:color="auto"/>
        <w:bottom w:val="none" w:sz="0" w:space="0" w:color="auto"/>
        <w:right w:val="none" w:sz="0" w:space="0" w:color="auto"/>
      </w:divBdr>
    </w:div>
    <w:div w:id="1813909491">
      <w:bodyDiv w:val="1"/>
      <w:marLeft w:val="0"/>
      <w:marRight w:val="0"/>
      <w:marTop w:val="0"/>
      <w:marBottom w:val="0"/>
      <w:divBdr>
        <w:top w:val="none" w:sz="0" w:space="0" w:color="auto"/>
        <w:left w:val="none" w:sz="0" w:space="0" w:color="auto"/>
        <w:bottom w:val="none" w:sz="0" w:space="0" w:color="auto"/>
        <w:right w:val="none" w:sz="0" w:space="0" w:color="auto"/>
      </w:divBdr>
      <w:divsChild>
        <w:div w:id="986056249">
          <w:marLeft w:val="-150"/>
          <w:marRight w:val="-150"/>
          <w:marTop w:val="0"/>
          <w:marBottom w:val="0"/>
          <w:divBdr>
            <w:top w:val="none" w:sz="0" w:space="0" w:color="auto"/>
            <w:left w:val="none" w:sz="0" w:space="0" w:color="auto"/>
            <w:bottom w:val="none" w:sz="0" w:space="0" w:color="auto"/>
            <w:right w:val="none" w:sz="0" w:space="0" w:color="auto"/>
          </w:divBdr>
          <w:divsChild>
            <w:div w:id="1677801094">
              <w:marLeft w:val="0"/>
              <w:marRight w:val="0"/>
              <w:marTop w:val="0"/>
              <w:marBottom w:val="0"/>
              <w:divBdr>
                <w:top w:val="none" w:sz="0" w:space="0" w:color="auto"/>
                <w:left w:val="none" w:sz="0" w:space="0" w:color="auto"/>
                <w:bottom w:val="none" w:sz="0" w:space="0" w:color="auto"/>
                <w:right w:val="none" w:sz="0" w:space="0" w:color="auto"/>
              </w:divBdr>
            </w:div>
          </w:divsChild>
        </w:div>
        <w:div w:id="1116943039">
          <w:marLeft w:val="-150"/>
          <w:marRight w:val="-150"/>
          <w:marTop w:val="0"/>
          <w:marBottom w:val="0"/>
          <w:divBdr>
            <w:top w:val="none" w:sz="0" w:space="0" w:color="auto"/>
            <w:left w:val="none" w:sz="0" w:space="0" w:color="auto"/>
            <w:bottom w:val="none" w:sz="0" w:space="0" w:color="auto"/>
            <w:right w:val="none" w:sz="0" w:space="0" w:color="auto"/>
          </w:divBdr>
          <w:divsChild>
            <w:div w:id="1217081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982175">
      <w:bodyDiv w:val="1"/>
      <w:marLeft w:val="0"/>
      <w:marRight w:val="0"/>
      <w:marTop w:val="0"/>
      <w:marBottom w:val="0"/>
      <w:divBdr>
        <w:top w:val="none" w:sz="0" w:space="0" w:color="auto"/>
        <w:left w:val="none" w:sz="0" w:space="0" w:color="auto"/>
        <w:bottom w:val="none" w:sz="0" w:space="0" w:color="auto"/>
        <w:right w:val="none" w:sz="0" w:space="0" w:color="auto"/>
      </w:divBdr>
    </w:div>
    <w:div w:id="1857304499">
      <w:bodyDiv w:val="1"/>
      <w:marLeft w:val="0"/>
      <w:marRight w:val="0"/>
      <w:marTop w:val="0"/>
      <w:marBottom w:val="0"/>
      <w:divBdr>
        <w:top w:val="none" w:sz="0" w:space="0" w:color="auto"/>
        <w:left w:val="none" w:sz="0" w:space="0" w:color="auto"/>
        <w:bottom w:val="none" w:sz="0" w:space="0" w:color="auto"/>
        <w:right w:val="none" w:sz="0" w:space="0" w:color="auto"/>
      </w:divBdr>
    </w:div>
    <w:div w:id="1859200003">
      <w:bodyDiv w:val="1"/>
      <w:marLeft w:val="0"/>
      <w:marRight w:val="0"/>
      <w:marTop w:val="0"/>
      <w:marBottom w:val="0"/>
      <w:divBdr>
        <w:top w:val="none" w:sz="0" w:space="0" w:color="auto"/>
        <w:left w:val="none" w:sz="0" w:space="0" w:color="auto"/>
        <w:bottom w:val="none" w:sz="0" w:space="0" w:color="auto"/>
        <w:right w:val="none" w:sz="0" w:space="0" w:color="auto"/>
      </w:divBdr>
    </w:div>
    <w:div w:id="1867138649">
      <w:bodyDiv w:val="1"/>
      <w:marLeft w:val="0"/>
      <w:marRight w:val="0"/>
      <w:marTop w:val="0"/>
      <w:marBottom w:val="0"/>
      <w:divBdr>
        <w:top w:val="none" w:sz="0" w:space="0" w:color="auto"/>
        <w:left w:val="none" w:sz="0" w:space="0" w:color="auto"/>
        <w:bottom w:val="none" w:sz="0" w:space="0" w:color="auto"/>
        <w:right w:val="none" w:sz="0" w:space="0" w:color="auto"/>
      </w:divBdr>
    </w:div>
    <w:div w:id="1874808245">
      <w:bodyDiv w:val="1"/>
      <w:marLeft w:val="0"/>
      <w:marRight w:val="0"/>
      <w:marTop w:val="0"/>
      <w:marBottom w:val="0"/>
      <w:divBdr>
        <w:top w:val="none" w:sz="0" w:space="0" w:color="auto"/>
        <w:left w:val="none" w:sz="0" w:space="0" w:color="auto"/>
        <w:bottom w:val="none" w:sz="0" w:space="0" w:color="auto"/>
        <w:right w:val="none" w:sz="0" w:space="0" w:color="auto"/>
      </w:divBdr>
      <w:divsChild>
        <w:div w:id="1001814010">
          <w:marLeft w:val="-150"/>
          <w:marRight w:val="-150"/>
          <w:marTop w:val="0"/>
          <w:marBottom w:val="0"/>
          <w:divBdr>
            <w:top w:val="none" w:sz="0" w:space="0" w:color="auto"/>
            <w:left w:val="none" w:sz="0" w:space="0" w:color="auto"/>
            <w:bottom w:val="none" w:sz="0" w:space="0" w:color="auto"/>
            <w:right w:val="none" w:sz="0" w:space="0" w:color="auto"/>
          </w:divBdr>
          <w:divsChild>
            <w:div w:id="1509560773">
              <w:marLeft w:val="0"/>
              <w:marRight w:val="0"/>
              <w:marTop w:val="0"/>
              <w:marBottom w:val="0"/>
              <w:divBdr>
                <w:top w:val="none" w:sz="0" w:space="0" w:color="auto"/>
                <w:left w:val="none" w:sz="0" w:space="0" w:color="auto"/>
                <w:bottom w:val="none" w:sz="0" w:space="0" w:color="auto"/>
                <w:right w:val="none" w:sz="0" w:space="0" w:color="auto"/>
              </w:divBdr>
            </w:div>
          </w:divsChild>
        </w:div>
        <w:div w:id="1546023176">
          <w:marLeft w:val="-150"/>
          <w:marRight w:val="-150"/>
          <w:marTop w:val="0"/>
          <w:marBottom w:val="0"/>
          <w:divBdr>
            <w:top w:val="none" w:sz="0" w:space="0" w:color="auto"/>
            <w:left w:val="none" w:sz="0" w:space="0" w:color="auto"/>
            <w:bottom w:val="none" w:sz="0" w:space="0" w:color="auto"/>
            <w:right w:val="none" w:sz="0" w:space="0" w:color="auto"/>
          </w:divBdr>
          <w:divsChild>
            <w:div w:id="392891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733636">
      <w:bodyDiv w:val="1"/>
      <w:marLeft w:val="0"/>
      <w:marRight w:val="0"/>
      <w:marTop w:val="0"/>
      <w:marBottom w:val="0"/>
      <w:divBdr>
        <w:top w:val="none" w:sz="0" w:space="0" w:color="auto"/>
        <w:left w:val="none" w:sz="0" w:space="0" w:color="auto"/>
        <w:bottom w:val="none" w:sz="0" w:space="0" w:color="auto"/>
        <w:right w:val="none" w:sz="0" w:space="0" w:color="auto"/>
      </w:divBdr>
    </w:div>
    <w:div w:id="1904177529">
      <w:bodyDiv w:val="1"/>
      <w:marLeft w:val="0"/>
      <w:marRight w:val="0"/>
      <w:marTop w:val="0"/>
      <w:marBottom w:val="0"/>
      <w:divBdr>
        <w:top w:val="none" w:sz="0" w:space="0" w:color="auto"/>
        <w:left w:val="none" w:sz="0" w:space="0" w:color="auto"/>
        <w:bottom w:val="none" w:sz="0" w:space="0" w:color="auto"/>
        <w:right w:val="none" w:sz="0" w:space="0" w:color="auto"/>
      </w:divBdr>
    </w:div>
    <w:div w:id="1909339524">
      <w:bodyDiv w:val="1"/>
      <w:marLeft w:val="0"/>
      <w:marRight w:val="0"/>
      <w:marTop w:val="0"/>
      <w:marBottom w:val="0"/>
      <w:divBdr>
        <w:top w:val="none" w:sz="0" w:space="0" w:color="auto"/>
        <w:left w:val="none" w:sz="0" w:space="0" w:color="auto"/>
        <w:bottom w:val="none" w:sz="0" w:space="0" w:color="auto"/>
        <w:right w:val="none" w:sz="0" w:space="0" w:color="auto"/>
      </w:divBdr>
    </w:div>
    <w:div w:id="1942178348">
      <w:bodyDiv w:val="1"/>
      <w:marLeft w:val="0"/>
      <w:marRight w:val="0"/>
      <w:marTop w:val="0"/>
      <w:marBottom w:val="0"/>
      <w:divBdr>
        <w:top w:val="none" w:sz="0" w:space="0" w:color="auto"/>
        <w:left w:val="none" w:sz="0" w:space="0" w:color="auto"/>
        <w:bottom w:val="none" w:sz="0" w:space="0" w:color="auto"/>
        <w:right w:val="none" w:sz="0" w:space="0" w:color="auto"/>
      </w:divBdr>
    </w:div>
    <w:div w:id="1944147495">
      <w:bodyDiv w:val="1"/>
      <w:marLeft w:val="0"/>
      <w:marRight w:val="0"/>
      <w:marTop w:val="0"/>
      <w:marBottom w:val="0"/>
      <w:divBdr>
        <w:top w:val="none" w:sz="0" w:space="0" w:color="auto"/>
        <w:left w:val="none" w:sz="0" w:space="0" w:color="auto"/>
        <w:bottom w:val="none" w:sz="0" w:space="0" w:color="auto"/>
        <w:right w:val="none" w:sz="0" w:space="0" w:color="auto"/>
      </w:divBdr>
    </w:div>
    <w:div w:id="2057273014">
      <w:bodyDiv w:val="1"/>
      <w:marLeft w:val="0"/>
      <w:marRight w:val="0"/>
      <w:marTop w:val="0"/>
      <w:marBottom w:val="0"/>
      <w:divBdr>
        <w:top w:val="none" w:sz="0" w:space="0" w:color="auto"/>
        <w:left w:val="none" w:sz="0" w:space="0" w:color="auto"/>
        <w:bottom w:val="none" w:sz="0" w:space="0" w:color="auto"/>
        <w:right w:val="none" w:sz="0" w:space="0" w:color="auto"/>
      </w:divBdr>
    </w:div>
    <w:div w:id="2058435745">
      <w:bodyDiv w:val="1"/>
      <w:marLeft w:val="0"/>
      <w:marRight w:val="0"/>
      <w:marTop w:val="0"/>
      <w:marBottom w:val="0"/>
      <w:divBdr>
        <w:top w:val="none" w:sz="0" w:space="0" w:color="auto"/>
        <w:left w:val="none" w:sz="0" w:space="0" w:color="auto"/>
        <w:bottom w:val="none" w:sz="0" w:space="0" w:color="auto"/>
        <w:right w:val="none" w:sz="0" w:space="0" w:color="auto"/>
      </w:divBdr>
    </w:div>
    <w:div w:id="2059937769">
      <w:bodyDiv w:val="1"/>
      <w:marLeft w:val="0"/>
      <w:marRight w:val="0"/>
      <w:marTop w:val="0"/>
      <w:marBottom w:val="0"/>
      <w:divBdr>
        <w:top w:val="none" w:sz="0" w:space="0" w:color="auto"/>
        <w:left w:val="none" w:sz="0" w:space="0" w:color="auto"/>
        <w:bottom w:val="none" w:sz="0" w:space="0" w:color="auto"/>
        <w:right w:val="none" w:sz="0" w:space="0" w:color="auto"/>
      </w:divBdr>
    </w:div>
    <w:div w:id="2064983615">
      <w:bodyDiv w:val="1"/>
      <w:marLeft w:val="0"/>
      <w:marRight w:val="0"/>
      <w:marTop w:val="0"/>
      <w:marBottom w:val="0"/>
      <w:divBdr>
        <w:top w:val="none" w:sz="0" w:space="0" w:color="auto"/>
        <w:left w:val="none" w:sz="0" w:space="0" w:color="auto"/>
        <w:bottom w:val="none" w:sz="0" w:space="0" w:color="auto"/>
        <w:right w:val="none" w:sz="0" w:space="0" w:color="auto"/>
      </w:divBdr>
    </w:div>
    <w:div w:id="21012902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kusters\Desktop\tekstvrstl%20Clinique%202412.dot"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2904CBA18CEB4FA2AA6F0BDD5BA83F" ma:contentTypeVersion="16" ma:contentTypeDescription="Een nieuw document maken." ma:contentTypeScope="" ma:versionID="59b24a9b5ce547dad64ecb49969dd8c8">
  <xsd:schema xmlns:xsd="http://www.w3.org/2001/XMLSchema" xmlns:xs="http://www.w3.org/2001/XMLSchema" xmlns:p="http://schemas.microsoft.com/office/2006/metadata/properties" xmlns:ns2="aef2fdfd-8144-47df-b988-9727fb9f1c26" xmlns:ns3="38df1520-cd8f-49e1-8128-8a8c1e6d683f" targetNamespace="http://schemas.microsoft.com/office/2006/metadata/properties" ma:root="true" ma:fieldsID="5b702c6c454d7fa4582d9398ceefea6a" ns2:_="" ns3:_="">
    <xsd:import namespace="aef2fdfd-8144-47df-b988-9727fb9f1c26"/>
    <xsd:import namespace="38df1520-cd8f-49e1-8128-8a8c1e6d683f"/>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f2fdfd-8144-47df-b988-9727fb9f1c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Afbeeldingtags" ma:readOnly="false" ma:fieldId="{5cf76f15-5ced-4ddc-b409-7134ff3c332f}" ma:taxonomyMulti="true" ma:sspId="5b0f67f6-39d2-451c-a472-0e0b95935a35"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df1520-cd8f-49e1-8128-8a8c1e6d683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ab84640-733d-4930-b751-d8d07ff10d05}" ma:internalName="TaxCatchAll" ma:showField="CatchAllData" ma:web="38df1520-cd8f-49e1-8128-8a8c1e6d683f">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ef2fdfd-8144-47df-b988-9727fb9f1c26">
      <Terms xmlns="http://schemas.microsoft.com/office/infopath/2007/PartnerControls"/>
    </lcf76f155ced4ddcb4097134ff3c332f>
    <TaxCatchAll xmlns="38df1520-cd8f-49e1-8128-8a8c1e6d683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A334041C-2908-439A-962C-30473F9C0D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f2fdfd-8144-47df-b988-9727fb9f1c26"/>
    <ds:schemaRef ds:uri="38df1520-cd8f-49e1-8128-8a8c1e6d6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D6F469-B3BC-4888-891B-F22662FB980D}">
  <ds:schemaRefs>
    <ds:schemaRef ds:uri="http://schemas.microsoft.com/sharepoint/v3/contenttype/forms"/>
  </ds:schemaRefs>
</ds:datastoreItem>
</file>

<file path=customXml/itemProps3.xml><?xml version="1.0" encoding="utf-8"?>
<ds:datastoreItem xmlns:ds="http://schemas.openxmlformats.org/officeDocument/2006/customXml" ds:itemID="{0C2728E7-916A-433F-8D2A-635390999F97}">
  <ds:schemaRefs>
    <ds:schemaRef ds:uri="http://schemas.microsoft.com/office/2006/metadata/properties"/>
    <ds:schemaRef ds:uri="http://schemas.microsoft.com/office/infopath/2007/PartnerControls"/>
    <ds:schemaRef ds:uri="aef2fdfd-8144-47df-b988-9727fb9f1c26"/>
    <ds:schemaRef ds:uri="38df1520-cd8f-49e1-8128-8a8c1e6d683f"/>
  </ds:schemaRefs>
</ds:datastoreItem>
</file>

<file path=customXml/itemProps4.xml><?xml version="1.0" encoding="utf-8"?>
<ds:datastoreItem xmlns:ds="http://schemas.openxmlformats.org/officeDocument/2006/customXml" ds:itemID="{845615EE-8D17-45E9-B886-6B71C9882020}">
  <ds:schemaRefs>
    <ds:schemaRef ds:uri="http://schemas.openxmlformats.org/officeDocument/2006/bibliography"/>
  </ds:schemaRefs>
</ds:datastoreItem>
</file>

<file path=customXml/itemProps5.xml><?xml version="1.0" encoding="utf-8"?>
<ds:datastoreItem xmlns:ds="http://schemas.openxmlformats.org/officeDocument/2006/customXml" ds:itemID="{C04E7118-3672-45B5-BF09-076B14BC13F0}">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tekstvrstl Clinique 2412</Template>
  <TotalTime>25</TotalTime>
  <Pages>2</Pages>
  <Words>362</Words>
  <Characters>2091</Characters>
  <Application>Microsoft Office Word</Application>
  <DocSecurity>0</DocSecurity>
  <Lines>17</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 O N T A C T R A P P O R T</vt:lpstr>
      <vt:lpstr>C O N T A C T R A P P O R T</vt:lpstr>
    </vt:vector>
  </TitlesOfParts>
  <Company>Borremans en Ruseler</Company>
  <LinksUpToDate>false</LinksUpToDate>
  <CharactersWithSpaces>2449</CharactersWithSpaces>
  <SharedDoc>false</SharedDoc>
  <HLinks>
    <vt:vector size="12" baseType="variant">
      <vt:variant>
        <vt:i4>4849749</vt:i4>
      </vt:variant>
      <vt:variant>
        <vt:i4>3</vt:i4>
      </vt:variant>
      <vt:variant>
        <vt:i4>0</vt:i4>
      </vt:variant>
      <vt:variant>
        <vt:i4>5</vt:i4>
      </vt:variant>
      <vt:variant>
        <vt:lpwstr>https://bibliotheekservice.passendlezen.nl/wegwijzer</vt:lpwstr>
      </vt:variant>
      <vt:variant>
        <vt:lpwstr/>
      </vt:variant>
      <vt:variant>
        <vt:i4>4849749</vt:i4>
      </vt:variant>
      <vt:variant>
        <vt:i4>0</vt:i4>
      </vt:variant>
      <vt:variant>
        <vt:i4>0</vt:i4>
      </vt:variant>
      <vt:variant>
        <vt:i4>5</vt:i4>
      </vt:variant>
      <vt:variant>
        <vt:lpwstr>https://bibliotheekservice.passendlezen.nl/wegwijzer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 O N T A C T R A P P O R T</dc:title>
  <dc:subject/>
  <dc:creator>p.kusters</dc:creator>
  <cp:keywords/>
  <cp:lastModifiedBy>Elvira Zecic | Passend Lezen</cp:lastModifiedBy>
  <cp:revision>27</cp:revision>
  <cp:lastPrinted>2004-12-29T09:53:00Z</cp:lastPrinted>
  <dcterms:created xsi:type="dcterms:W3CDTF">2025-11-13T21:51:00Z</dcterms:created>
  <dcterms:modified xsi:type="dcterms:W3CDTF">2025-11-14T08:42:00Z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Elvira Zecic</vt:lpwstr>
  </property>
  <property fmtid="{D5CDD505-2E9C-101B-9397-08002B2CF9AE}" pid="3" name="Order">
    <vt:lpwstr>1353400.00000000</vt:lpwstr>
  </property>
  <property fmtid="{D5CDD505-2E9C-101B-9397-08002B2CF9AE}" pid="4" name="display_urn:schemas-microsoft-com:office:office#Author">
    <vt:lpwstr>Elvira Zecic</vt:lpwstr>
  </property>
  <property fmtid="{D5CDD505-2E9C-101B-9397-08002B2CF9AE}" pid="5" name="ContentTypeId">
    <vt:lpwstr>0x010100072904CBA18CEB4FA2AA6F0BDD5BA83F</vt:lpwstr>
  </property>
  <property fmtid="{D5CDD505-2E9C-101B-9397-08002B2CF9AE}" pid="6" name="MediaServiceImageTags">
    <vt:lpwstr/>
  </property>
</Properties>
</file>